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E0EE" w14:textId="77777777" w:rsidR="001B550D" w:rsidRDefault="001B550D" w:rsidP="001B550D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50430E">
        <w:rPr>
          <w:rFonts w:asciiTheme="minorHAnsi" w:hAnsiTheme="minorHAnsi" w:cstheme="minorHAnsi"/>
          <w:b/>
          <w:sz w:val="16"/>
          <w:szCs w:val="16"/>
        </w:rPr>
        <w:t xml:space="preserve">Załącznik nr  1  do Regulaminu rekrutacji i uczestnictwa w projekcie </w:t>
      </w:r>
    </w:p>
    <w:p w14:paraId="2F4A1D15" w14:textId="5844D155" w:rsidR="001B550D" w:rsidRPr="001B550D" w:rsidRDefault="001B550D" w:rsidP="001B550D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1B550D">
        <w:rPr>
          <w:rFonts w:asciiTheme="minorHAnsi" w:hAnsiTheme="minorHAnsi" w:cstheme="minorHAnsi"/>
          <w:b/>
          <w:sz w:val="16"/>
          <w:szCs w:val="16"/>
        </w:rPr>
        <w:t xml:space="preserve">„Przepis na Rozwój - kompetencje Sektora Opieki Zdrowotnej i Pomocy Społecznej" </w:t>
      </w:r>
    </w:p>
    <w:p w14:paraId="36A2CF9F" w14:textId="188B5DB1" w:rsidR="001B550D" w:rsidRPr="0050430E" w:rsidRDefault="001B550D" w:rsidP="001B550D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1B550D">
        <w:rPr>
          <w:rFonts w:asciiTheme="minorHAnsi" w:hAnsiTheme="minorHAnsi" w:cstheme="minorHAnsi"/>
          <w:b/>
          <w:sz w:val="16"/>
          <w:szCs w:val="16"/>
        </w:rPr>
        <w:t>nr POWR.02.21.00-00-R168/21</w:t>
      </w:r>
    </w:p>
    <w:p w14:paraId="12F0127C" w14:textId="77777777" w:rsidR="002A3E80" w:rsidRPr="00690D90" w:rsidRDefault="002A3E80" w:rsidP="0035748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F01C9AF" w14:textId="61F561C2" w:rsidR="00B032F6" w:rsidRPr="00690D90" w:rsidRDefault="0088635F" w:rsidP="0035748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90D90">
        <w:rPr>
          <w:rFonts w:asciiTheme="minorHAnsi" w:hAnsiTheme="minorHAnsi" w:cstheme="minorHAnsi"/>
          <w:b/>
          <w:sz w:val="20"/>
          <w:szCs w:val="20"/>
        </w:rPr>
        <w:t xml:space="preserve">Umowa </w:t>
      </w:r>
      <w:r w:rsidR="00973F13">
        <w:rPr>
          <w:rFonts w:asciiTheme="minorHAnsi" w:hAnsiTheme="minorHAnsi" w:cstheme="minorHAnsi"/>
          <w:b/>
          <w:sz w:val="20"/>
          <w:szCs w:val="20"/>
        </w:rPr>
        <w:t xml:space="preserve">wsparcia </w:t>
      </w:r>
      <w:r w:rsidR="001B550D">
        <w:rPr>
          <w:rFonts w:asciiTheme="minorHAnsi" w:hAnsiTheme="minorHAnsi" w:cstheme="minorHAnsi"/>
          <w:b/>
          <w:sz w:val="20"/>
          <w:szCs w:val="20"/>
        </w:rPr>
        <w:t>nr ………………….</w:t>
      </w:r>
    </w:p>
    <w:p w14:paraId="3EC55134" w14:textId="24188897" w:rsidR="00C7051E" w:rsidRDefault="00C25C25" w:rsidP="0035748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90D90">
        <w:rPr>
          <w:rFonts w:asciiTheme="minorHAnsi" w:hAnsiTheme="minorHAnsi" w:cstheme="minorHAnsi"/>
          <w:b/>
          <w:sz w:val="20"/>
          <w:szCs w:val="20"/>
        </w:rPr>
        <w:t xml:space="preserve">dotycząca </w:t>
      </w:r>
      <w:r w:rsidR="00973F13">
        <w:rPr>
          <w:rFonts w:asciiTheme="minorHAnsi" w:hAnsiTheme="minorHAnsi" w:cstheme="minorHAnsi"/>
          <w:b/>
          <w:sz w:val="20"/>
          <w:szCs w:val="20"/>
        </w:rPr>
        <w:t xml:space="preserve">zaliczkowania i </w:t>
      </w:r>
      <w:r w:rsidR="0088635F" w:rsidRPr="00690D90">
        <w:rPr>
          <w:rFonts w:asciiTheme="minorHAnsi" w:hAnsiTheme="minorHAnsi" w:cstheme="minorHAnsi"/>
          <w:b/>
          <w:sz w:val="20"/>
          <w:szCs w:val="20"/>
        </w:rPr>
        <w:t>refundacj</w:t>
      </w:r>
      <w:r w:rsidRPr="00690D90">
        <w:rPr>
          <w:rFonts w:asciiTheme="minorHAnsi" w:hAnsiTheme="minorHAnsi" w:cstheme="minorHAnsi"/>
          <w:b/>
          <w:sz w:val="20"/>
          <w:szCs w:val="20"/>
        </w:rPr>
        <w:t>i</w:t>
      </w:r>
      <w:r w:rsidR="0088635F" w:rsidRPr="00690D9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60B59" w:rsidRPr="00690D90">
        <w:rPr>
          <w:rFonts w:asciiTheme="minorHAnsi" w:hAnsiTheme="minorHAnsi" w:cstheme="minorHAnsi"/>
          <w:b/>
          <w:sz w:val="20"/>
          <w:szCs w:val="20"/>
        </w:rPr>
        <w:t xml:space="preserve">kosztów </w:t>
      </w:r>
      <w:r w:rsidR="00B032F6" w:rsidRPr="00690D90">
        <w:rPr>
          <w:rFonts w:asciiTheme="minorHAnsi" w:hAnsiTheme="minorHAnsi" w:cstheme="minorHAnsi"/>
          <w:b/>
          <w:sz w:val="20"/>
          <w:szCs w:val="20"/>
        </w:rPr>
        <w:t>usług rozwojowych</w:t>
      </w:r>
      <w:r w:rsidR="0088635F" w:rsidRPr="00690D9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573E272" w14:textId="398BF5C7" w:rsidR="00C7051E" w:rsidRDefault="00690D90" w:rsidP="0035748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w ramach </w:t>
      </w:r>
      <w:r w:rsidR="001B550D" w:rsidRPr="001B550D">
        <w:rPr>
          <w:rFonts w:asciiTheme="minorHAnsi" w:hAnsiTheme="minorHAnsi" w:cstheme="minorHAnsi"/>
          <w:b/>
          <w:sz w:val="20"/>
          <w:szCs w:val="20"/>
        </w:rPr>
        <w:t>projektu „Przepis na Rozwój - kompetencje Sektora Opieki Zdrowotnej i Pomocy Społecznej”</w:t>
      </w:r>
      <w:r w:rsidR="001B550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170A3">
        <w:rPr>
          <w:rFonts w:asciiTheme="minorHAnsi" w:hAnsiTheme="minorHAnsi" w:cstheme="minorHAnsi"/>
          <w:b/>
          <w:sz w:val="20"/>
          <w:szCs w:val="20"/>
        </w:rPr>
        <w:br/>
      </w:r>
      <w:r w:rsidR="001B550D" w:rsidRPr="001B550D">
        <w:rPr>
          <w:rFonts w:asciiTheme="minorHAnsi" w:hAnsiTheme="minorHAnsi" w:cstheme="minorHAnsi"/>
          <w:b/>
          <w:sz w:val="20"/>
          <w:szCs w:val="20"/>
        </w:rPr>
        <w:t xml:space="preserve">w ramach umowy </w:t>
      </w:r>
      <w:r w:rsidR="00C7051E">
        <w:rPr>
          <w:rFonts w:asciiTheme="minorHAnsi" w:hAnsiTheme="minorHAnsi" w:cstheme="minorHAnsi"/>
          <w:b/>
          <w:sz w:val="20"/>
          <w:szCs w:val="20"/>
        </w:rPr>
        <w:t xml:space="preserve">o dofinansowanie </w:t>
      </w:r>
      <w:r w:rsidR="001B550D">
        <w:rPr>
          <w:rFonts w:asciiTheme="minorHAnsi" w:hAnsiTheme="minorHAnsi" w:cstheme="minorHAnsi"/>
          <w:b/>
          <w:sz w:val="20"/>
          <w:szCs w:val="20"/>
        </w:rPr>
        <w:t>P</w:t>
      </w:r>
      <w:r>
        <w:rPr>
          <w:rFonts w:asciiTheme="minorHAnsi" w:hAnsiTheme="minorHAnsi" w:cstheme="minorHAnsi"/>
          <w:b/>
          <w:sz w:val="20"/>
          <w:szCs w:val="20"/>
        </w:rPr>
        <w:t xml:space="preserve">rojektu </w:t>
      </w:r>
      <w:r w:rsidR="0088635F" w:rsidRPr="00690D9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1B550D">
        <w:rPr>
          <w:rFonts w:asciiTheme="minorHAnsi" w:hAnsiTheme="minorHAnsi" w:cstheme="minorHAnsi"/>
          <w:b/>
          <w:sz w:val="20"/>
          <w:szCs w:val="20"/>
        </w:rPr>
        <w:t>UDA-</w:t>
      </w:r>
      <w:r w:rsidR="001B550D" w:rsidRPr="001B550D">
        <w:t xml:space="preserve"> </w:t>
      </w:r>
      <w:r w:rsidR="001B550D" w:rsidRPr="001B550D">
        <w:rPr>
          <w:rFonts w:asciiTheme="minorHAnsi" w:hAnsiTheme="minorHAnsi" w:cstheme="minorHAnsi"/>
          <w:b/>
          <w:sz w:val="20"/>
          <w:szCs w:val="20"/>
        </w:rPr>
        <w:t>POWR.02.21.00-00-R168/21</w:t>
      </w:r>
      <w:r w:rsidR="001B550D" w:rsidRPr="001B550D" w:rsidDel="001B550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7051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2A2FF9D" w14:textId="2C31B1F9" w:rsidR="0088635F" w:rsidRPr="00690D90" w:rsidRDefault="00C7051E" w:rsidP="0035748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zawartej z Polską Agencją Rozwoju Przedsiębiorczości</w:t>
      </w:r>
    </w:p>
    <w:p w14:paraId="6234F6FC" w14:textId="77777777" w:rsidR="0088635F" w:rsidRPr="00690D90" w:rsidRDefault="0088635F" w:rsidP="00C67D2A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4F4104B" w14:textId="77777777" w:rsidR="00D56074" w:rsidRPr="00690D90" w:rsidRDefault="00D56074" w:rsidP="00C67D2A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</w:pPr>
      <w:r w:rsidRPr="00690D90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zawarta w dniu ……………………….…. r. w pomiędzy: </w:t>
      </w:r>
    </w:p>
    <w:p w14:paraId="1899838E" w14:textId="4960A4D1" w:rsidR="00130D74" w:rsidRPr="009F5BD6" w:rsidRDefault="001B550D" w:rsidP="008D52FC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</w:pPr>
      <w:r w:rsidRPr="009F5BD6">
        <w:rPr>
          <w:rFonts w:asciiTheme="minorHAnsi" w:eastAsiaTheme="minorHAnsi" w:hAnsiTheme="minorHAnsi" w:cstheme="minorBidi"/>
          <w:b/>
          <w:kern w:val="0"/>
          <w:sz w:val="20"/>
          <w:szCs w:val="20"/>
          <w:lang w:eastAsia="en-US"/>
        </w:rPr>
        <w:t>HRP Care Sp. z o.o.</w:t>
      </w:r>
      <w:r w:rsidR="00D560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 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z siedzibą w Łodzi, pod adresem: ul. Tymienieckiego 19A, 90-349 Łódź, wpisaną do rejestru Przedsiębiorców Krajowego Rejestru Sądowego, prowadzonego przez Sąd Rejonowy dla Łodzi-Śródmieścia </w:t>
      </w:r>
      <w:r w:rsidR="003D24D4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br/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w Łodzi XX Wydział Gospodarczy Krajowego Rejestru Sądowego pod numerem KRS </w:t>
      </w:r>
      <w:r w:rsidR="002F3229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0000456376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, NIP: </w:t>
      </w:r>
      <w:r w:rsidR="002F3229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9471982088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, REGON: </w:t>
      </w:r>
      <w:r w:rsidR="002F3229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101579430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, reprezentowaną przez Doradcę</w:t>
      </w:r>
      <w:r w:rsidR="002F3229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 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- …………………………………………….……………………………………………………………………………..,</w:t>
      </w:r>
    </w:p>
    <w:p w14:paraId="1A1AE51C" w14:textId="60DB9FD8" w:rsidR="00D56074" w:rsidRPr="00690D90" w:rsidRDefault="00130D74" w:rsidP="00C67D2A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</w:pPr>
      <w:r w:rsidRPr="00130D74">
        <w:rPr>
          <w:rFonts w:asciiTheme="minorHAnsi" w:eastAsiaTheme="minorHAnsi" w:hAnsiTheme="minorHAnsi" w:cstheme="minorBidi"/>
          <w:i/>
          <w:iCs/>
          <w:kern w:val="0"/>
          <w:sz w:val="20"/>
          <w:szCs w:val="20"/>
          <w:lang w:eastAsia="en-US"/>
        </w:rPr>
        <w:t>zwaną dalej Operatorem</w:t>
      </w:r>
      <w:r w:rsidR="002F3229">
        <w:rPr>
          <w:rFonts w:asciiTheme="minorHAnsi" w:eastAsiaTheme="minorHAnsi" w:hAnsiTheme="minorHAnsi" w:cstheme="minorBidi"/>
          <w:i/>
          <w:iCs/>
          <w:kern w:val="0"/>
          <w:sz w:val="20"/>
          <w:szCs w:val="20"/>
          <w:lang w:eastAsia="en-US"/>
        </w:rPr>
        <w:t xml:space="preserve"> </w:t>
      </w:r>
      <w:r w:rsidR="00D56074" w:rsidRPr="00690D90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a </w:t>
      </w:r>
    </w:p>
    <w:p w14:paraId="45A9C920" w14:textId="0C4E15BF" w:rsidR="00C67D2A" w:rsidRPr="00C67D2A" w:rsidRDefault="00C67D2A" w:rsidP="00C67D2A">
      <w:pPr>
        <w:spacing w:after="60" w:line="276" w:lineRule="auto"/>
        <w:jc w:val="both"/>
        <w:rPr>
          <w:rFonts w:asciiTheme="minorHAnsi" w:hAnsiTheme="minorHAnsi"/>
          <w:b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[należy zastosować jedną z następujących komparycji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mowy w zależności od formy prawnej 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Przedsiębiorcy]</w:t>
      </w:r>
    </w:p>
    <w:p w14:paraId="1D95AE83" w14:textId="77777777" w:rsidR="00C67D2A" w:rsidRPr="00C67D2A" w:rsidRDefault="00C67D2A" w:rsidP="00C67D2A">
      <w:pPr>
        <w:numPr>
          <w:ilvl w:val="0"/>
          <w:numId w:val="3"/>
        </w:numPr>
        <w:tabs>
          <w:tab w:val="left" w:pos="720"/>
        </w:tabs>
        <w:spacing w:after="200" w:line="360" w:lineRule="auto"/>
        <w:ind w:left="720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SPÓŁKA AKCYJNA (S.A.) i SPÓŁKA KOMANDYTOWO-AKCYJNA (S.K.A.)</w:t>
      </w:r>
    </w:p>
    <w:p w14:paraId="1254A1EC" w14:textId="1451C0CA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b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w dalszej części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mowy „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Przedsiębiorcą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”, reprezentowaną przez</w:t>
      </w:r>
      <w:r w:rsidRPr="00C67D2A">
        <w:rPr>
          <w:rFonts w:asciiTheme="minorHAnsi" w:hAnsiTheme="minorHAnsi"/>
          <w:kern w:val="0"/>
          <w:sz w:val="20"/>
          <w:szCs w:val="20"/>
          <w:vertAlign w:val="superscript"/>
          <w:lang w:eastAsia="zh-CN"/>
        </w:rPr>
        <w:footnoteReference w:id="1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:</w:t>
      </w:r>
    </w:p>
    <w:p w14:paraId="53D49567" w14:textId="77777777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b/>
          <w:kern w:val="0"/>
          <w:sz w:val="20"/>
          <w:szCs w:val="20"/>
          <w:lang w:eastAsia="zh-CN"/>
        </w:rPr>
      </w:pPr>
    </w:p>
    <w:p w14:paraId="1D7472E0" w14:textId="77777777" w:rsidR="00C67D2A" w:rsidRPr="00C67D2A" w:rsidRDefault="00C67D2A" w:rsidP="00C67D2A">
      <w:pPr>
        <w:numPr>
          <w:ilvl w:val="0"/>
          <w:numId w:val="3"/>
        </w:numPr>
        <w:tabs>
          <w:tab w:val="left" w:pos="720"/>
        </w:tabs>
        <w:spacing w:after="200" w:line="240" w:lineRule="auto"/>
        <w:ind w:left="720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SPÓŁKA Z OGRANICZONĄ ODPOWIEDZIALNOŚCIĄ (sp. z o.o. lub spółka z o.o.)</w:t>
      </w:r>
    </w:p>
    <w:p w14:paraId="1767C8C7" w14:textId="6A69D781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br/>
        <w:t>w wysokości</w:t>
      </w:r>
      <w:r w:rsidRPr="00C67D2A">
        <w:rPr>
          <w:rFonts w:asciiTheme="minorHAnsi" w:hAnsiTheme="minorHAnsi"/>
          <w:kern w:val="0"/>
          <w:sz w:val="20"/>
          <w:szCs w:val="20"/>
          <w:vertAlign w:val="superscript"/>
          <w:lang w:eastAsia="zh-CN"/>
        </w:rPr>
        <w:footnoteReference w:id="2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…………………… zł, NIP ……………………, REGON ……………………, zwaną w dalszej części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mowy „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Przedsiębiorcą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”</w:t>
      </w:r>
      <w:r w:rsidRPr="00C67D2A">
        <w:rPr>
          <w:rFonts w:asciiTheme="minorHAnsi" w:hAnsiTheme="minorHAnsi"/>
          <w:i/>
          <w:kern w:val="0"/>
          <w:sz w:val="20"/>
          <w:szCs w:val="20"/>
          <w:lang w:eastAsia="zh-CN"/>
        </w:rPr>
        <w:t>,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reprezentowaną przez</w:t>
      </w:r>
      <w:r w:rsidRPr="00C67D2A">
        <w:rPr>
          <w:rFonts w:asciiTheme="minorHAnsi" w:hAnsiTheme="minorHAnsi"/>
          <w:kern w:val="0"/>
          <w:sz w:val="20"/>
          <w:szCs w:val="20"/>
          <w:vertAlign w:val="superscript"/>
          <w:lang w:eastAsia="zh-CN"/>
        </w:rPr>
        <w:footnoteReference w:id="3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:</w:t>
      </w:r>
    </w:p>
    <w:p w14:paraId="038E4620" w14:textId="77777777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</w:p>
    <w:p w14:paraId="0424E636" w14:textId="77777777" w:rsidR="00C67D2A" w:rsidRPr="00C67D2A" w:rsidRDefault="00C67D2A" w:rsidP="00C67D2A">
      <w:pPr>
        <w:numPr>
          <w:ilvl w:val="0"/>
          <w:numId w:val="3"/>
        </w:numPr>
        <w:tabs>
          <w:tab w:val="left" w:pos="720"/>
        </w:tabs>
        <w:spacing w:after="200" w:line="240" w:lineRule="auto"/>
        <w:ind w:left="720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SPÓŁKI OSOBOWE: SPÓŁKA JAWNA (sp.j.), SPÓŁKA KOMANDYTOWA (sp.k.), SPÓŁKA PARTNERSKA (sp.p.)</w:t>
      </w:r>
    </w:p>
    <w:p w14:paraId="16A05C05" w14:textId="5A0227B6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lastRenderedPageBreak/>
        <w:t xml:space="preserve">przez Sąd Rejonowy ……………………, pod nr KRS ……………………, NIP ……………………, REGON ……………………, zwaną w dalszej części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mowy „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Przedsiębiorcą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”, reprezentowaną przez</w:t>
      </w:r>
      <w:r w:rsidRPr="00C67D2A">
        <w:rPr>
          <w:rFonts w:asciiTheme="minorHAnsi" w:hAnsiTheme="minorHAnsi"/>
          <w:kern w:val="0"/>
          <w:sz w:val="20"/>
          <w:szCs w:val="20"/>
          <w:vertAlign w:val="superscript"/>
          <w:lang w:eastAsia="zh-CN"/>
        </w:rPr>
        <w:footnoteReference w:id="4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:</w:t>
      </w:r>
    </w:p>
    <w:p w14:paraId="20F6DA59" w14:textId="77777777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</w:p>
    <w:p w14:paraId="39235A74" w14:textId="77777777" w:rsidR="00C67D2A" w:rsidRPr="00C67D2A" w:rsidRDefault="00C67D2A" w:rsidP="00C67D2A">
      <w:pPr>
        <w:numPr>
          <w:ilvl w:val="0"/>
          <w:numId w:val="3"/>
        </w:numPr>
        <w:tabs>
          <w:tab w:val="left" w:pos="720"/>
        </w:tabs>
        <w:spacing w:after="200" w:line="240" w:lineRule="auto"/>
        <w:ind w:left="720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 xml:space="preserve">OSOBA FIZYCZNA PROWADZĄCA DZIAŁALNOŚĆ GOSPODARCZĄ </w:t>
      </w:r>
    </w:p>
    <w:p w14:paraId="1C51F0FB" w14:textId="4B97CB1F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……………………, PESEL ……………………., zamieszkałą/ym w …………………… (kod pocztowy ……………………), przy ul. ……………………., prowadzącą/ym działalność gospodarczą pod firmą …………………… w …………………… (kod pocztowy ……………………), przy ul. ……………………, wpisaną/ym do Centralnej Ewidencji i Informacji o Działalności Gospodarczej, NIP ……………………, REGON ……………………, zwaną/ym w dalszej części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mowy „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Przedsiębiorcą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”, reprezentowaną/ym przez</w:t>
      </w:r>
      <w:r w:rsidRPr="00C67D2A">
        <w:rPr>
          <w:rFonts w:ascii="Calibri" w:hAnsi="Calibri"/>
          <w:kern w:val="0"/>
          <w:sz w:val="20"/>
          <w:szCs w:val="20"/>
          <w:lang w:eastAsia="zh-CN"/>
        </w:rPr>
        <w:footnoteReference w:id="5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:</w:t>
      </w:r>
    </w:p>
    <w:p w14:paraId="0E9682B0" w14:textId="77777777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</w:p>
    <w:p w14:paraId="3F204193" w14:textId="77777777" w:rsidR="00C67D2A" w:rsidRPr="00C67D2A" w:rsidRDefault="00C67D2A" w:rsidP="00C67D2A">
      <w:pPr>
        <w:numPr>
          <w:ilvl w:val="0"/>
          <w:numId w:val="3"/>
        </w:numPr>
        <w:tabs>
          <w:tab w:val="left" w:pos="720"/>
        </w:tabs>
        <w:spacing w:after="200" w:line="240" w:lineRule="auto"/>
        <w:ind w:left="720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SPÓŁKA CYWILNA (s.c.)</w:t>
      </w:r>
    </w:p>
    <w:p w14:paraId="2F25EBD0" w14:textId="680B8BDC" w:rsidR="00C67D2A" w:rsidRPr="00C67D2A" w:rsidRDefault="00C67D2A" w:rsidP="00C67D2A">
      <w:pPr>
        <w:spacing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……………………, PESEL ………………., zamieszkałą/ym w …………………… (kod pocztowy ……………………), przy ul. …………………., wpisaną/ym do Centralnej Ewidencji i Informacji o Działalności Gospodarczej i ……………………,zamieszkałą/ym w ………………… (kod pocztowy ……………………), przy ul. ……………………., wpisaną/ym do Centralnej Ewidencji i Informacji o Działalności Gospodarczej, prowadzącymi/y wspólnie działalność gospodarczą w formie spółki cywilnej pod firmą …………………… w …………………… (kod pocztowy ……………………), przy ul. ……………………, NIP ………………, REGON ……………………,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 xml:space="preserve"> 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zwane/i w dalszej części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mowy „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Przedsiębiorcą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”, reprezentowane/i przez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footnoteReference w:id="6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:</w:t>
      </w:r>
    </w:p>
    <w:p w14:paraId="0A7F1D53" w14:textId="77777777" w:rsidR="00C67D2A" w:rsidRDefault="00C67D2A" w:rsidP="00C67D2A">
      <w:pPr>
        <w:spacing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</w:p>
    <w:p w14:paraId="4994BE9C" w14:textId="77777777" w:rsidR="00C67D2A" w:rsidRPr="00C67D2A" w:rsidRDefault="00C67D2A" w:rsidP="00C67D2A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D12603B" w14:textId="1A7F7768" w:rsidR="0088635F" w:rsidRPr="00690D90" w:rsidRDefault="00696175" w:rsidP="00C67D2A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88635F" w:rsidRPr="00690D90">
        <w:rPr>
          <w:rFonts w:asciiTheme="minorHAnsi" w:hAnsiTheme="minorHAnsi" w:cstheme="minorHAnsi"/>
          <w:sz w:val="20"/>
          <w:szCs w:val="20"/>
        </w:rPr>
        <w:t xml:space="preserve">wana dalej Umową, o następującej treści: </w:t>
      </w:r>
    </w:p>
    <w:p w14:paraId="2502910D" w14:textId="77777777" w:rsidR="00690D90" w:rsidRDefault="00690D90" w:rsidP="00690D90">
      <w:pPr>
        <w:tabs>
          <w:tab w:val="left" w:pos="4095"/>
          <w:tab w:val="center" w:pos="4536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</w:p>
    <w:p w14:paraId="40800D2A" w14:textId="27147DF7" w:rsidR="0088635F" w:rsidRPr="00690D90" w:rsidRDefault="00130D74" w:rsidP="009F5BD6">
      <w:p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>
        <w:rPr>
          <w:rFonts w:asciiTheme="minorHAnsi" w:hAnsiTheme="minorHAnsi" w:cstheme="minorHAnsi"/>
          <w:b/>
          <w:sz w:val="20"/>
          <w:szCs w:val="20"/>
        </w:rPr>
        <w:t>1</w:t>
      </w:r>
    </w:p>
    <w:p w14:paraId="3F2E42DE" w14:textId="72081A60" w:rsidR="001B550D" w:rsidRDefault="00D56074" w:rsidP="009F5BD6">
      <w:pPr>
        <w:suppressAutoHyphens w:val="0"/>
        <w:spacing w:after="160" w:line="240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/>
        </w:rPr>
      </w:pPr>
      <w:r w:rsidRPr="00690D90"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/>
        </w:rPr>
        <w:t>Definicje:</w:t>
      </w:r>
    </w:p>
    <w:p w14:paraId="0D9A99CE" w14:textId="19EB00B1" w:rsidR="001B550D" w:rsidRPr="009F5BD6" w:rsidRDefault="001B550D" w:rsidP="009F5BD6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Wszelkie użyte w Umowie wsparcia (zwanej dalej „Umową”) pojęcia pisane dużą literą mają znaczenie zdefiniowane w Regulaminie rekrutacji i uczestnictwa w Projekcie pn. „</w:t>
      </w:r>
      <w:r w:rsidRPr="001B550D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Przepis na Rozwój - kompetencje Sektora Opieki Zdrowotnej i Pomocy Społecznej" nr POWR.02.21.00-00-R168/21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(zwanym dalej „Regulaminem”),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dostępnym na stronie internetowej Projektu www.</w:t>
      </w:r>
      <w:r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opiekazdrowotna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.eu i w Systemie Operatora </w:t>
      </w:r>
      <w:hyperlink w:history="1">
        <w:r w:rsidR="00130D74" w:rsidRPr="004C44F6">
          <w:rPr>
            <w:rStyle w:val="Hipercze"/>
          </w:rPr>
          <w:t xml:space="preserve"> </w:t>
        </w:r>
        <w:r w:rsidR="00130D74" w:rsidRPr="00130D74">
          <w:rPr>
            <w:rStyle w:val="Hipercze"/>
            <w:rFonts w:asciiTheme="minorHAnsi" w:eastAsiaTheme="minorHAnsi" w:hAnsiTheme="minorHAnsi" w:cstheme="minorHAnsi"/>
            <w:kern w:val="0"/>
            <w:sz w:val="20"/>
            <w:szCs w:val="20"/>
            <w:lang w:eastAsia="pl-PL"/>
          </w:rPr>
          <w:t>www.opieka zdrowotna.przepisnarozwoj.pl</w:t>
        </w:r>
      </w:hyperlink>
    </w:p>
    <w:p w14:paraId="448408B9" w14:textId="7466C845" w:rsidR="00051364" w:rsidRPr="00357480" w:rsidRDefault="00051364" w:rsidP="0035748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7A93903" w14:textId="13844241" w:rsidR="0088635F" w:rsidRPr="00357480" w:rsidRDefault="0088635F" w:rsidP="0035748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2</w:t>
      </w:r>
    </w:p>
    <w:p w14:paraId="11FD0AD9" w14:textId="77777777" w:rsidR="00CF2E8E" w:rsidRPr="00357480" w:rsidRDefault="00CF2E8E" w:rsidP="0035748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Oświadczenia</w:t>
      </w:r>
      <w:r w:rsidR="0008633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25C25" w:rsidRPr="00C25C25">
        <w:rPr>
          <w:rFonts w:asciiTheme="minorHAnsi" w:hAnsiTheme="minorHAnsi" w:cstheme="minorHAnsi"/>
          <w:b/>
          <w:sz w:val="20"/>
          <w:szCs w:val="20"/>
        </w:rPr>
        <w:t>Przedsiębior</w:t>
      </w:r>
      <w:r w:rsidR="00C25C25">
        <w:rPr>
          <w:rFonts w:asciiTheme="minorHAnsi" w:hAnsiTheme="minorHAnsi" w:cstheme="minorHAnsi"/>
          <w:b/>
          <w:sz w:val="20"/>
          <w:szCs w:val="20"/>
        </w:rPr>
        <w:t>c</w:t>
      </w:r>
      <w:r w:rsidR="00C25C25" w:rsidRPr="00C25C25">
        <w:rPr>
          <w:rFonts w:asciiTheme="minorHAnsi" w:hAnsiTheme="minorHAnsi" w:cstheme="minorHAnsi"/>
          <w:b/>
          <w:sz w:val="20"/>
          <w:szCs w:val="20"/>
        </w:rPr>
        <w:t>y</w:t>
      </w:r>
    </w:p>
    <w:p w14:paraId="3395E9BE" w14:textId="7B1F3394" w:rsidR="0088635F" w:rsidRPr="00357480" w:rsidRDefault="0088635F" w:rsidP="00A266D2">
      <w:pPr>
        <w:pStyle w:val="Akapitzlist1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Przedsiębiorca </w:t>
      </w:r>
      <w:r w:rsidR="00251315" w:rsidRPr="00357480">
        <w:rPr>
          <w:rFonts w:asciiTheme="minorHAnsi" w:hAnsiTheme="minorHAnsi" w:cstheme="minorHAnsi"/>
          <w:sz w:val="20"/>
          <w:szCs w:val="20"/>
        </w:rPr>
        <w:t>oświadcza, że</w:t>
      </w:r>
    </w:p>
    <w:p w14:paraId="1934FFBC" w14:textId="45CA4E8F" w:rsidR="0088635F" w:rsidRPr="009F5BD6" w:rsidRDefault="003D24D4" w:rsidP="009F5BD6">
      <w:pPr>
        <w:pStyle w:val="Akapitzlist"/>
        <w:numPr>
          <w:ilvl w:val="0"/>
          <w:numId w:val="52"/>
        </w:numPr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>j</w:t>
      </w:r>
      <w:r w:rsidR="00EF08BD" w:rsidRPr="00EF08BD">
        <w:rPr>
          <w:rFonts w:asciiTheme="minorHAnsi" w:hAnsiTheme="minorHAnsi" w:cstheme="minorHAnsi"/>
          <w:sz w:val="20"/>
          <w:szCs w:val="20"/>
          <w:lang w:eastAsia="ar-SA"/>
        </w:rPr>
        <w:t>est Mikro / Małym / Średnim Przedsiębiorstwem w rozumieniu przepisów Załącznika nr 1 do rozporządzenia Komisji (UE) 651/2014 z dnia 17 czerwca 2014r.,</w:t>
      </w:r>
    </w:p>
    <w:p w14:paraId="352DC0EA" w14:textId="6F1A3462" w:rsidR="0088635F" w:rsidRPr="00357480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skorzysta z usługi/usług rozwojowej/-ych prowadzącej/-ych do zdobycia kwalifikacji</w:t>
      </w:r>
      <w:r w:rsidR="00585D08">
        <w:rPr>
          <w:rFonts w:asciiTheme="minorHAnsi" w:hAnsiTheme="minorHAnsi" w:cstheme="minorHAnsi"/>
          <w:sz w:val="20"/>
          <w:szCs w:val="20"/>
        </w:rPr>
        <w:t>/kompetencji</w:t>
      </w:r>
      <w:r w:rsidRPr="00357480">
        <w:rPr>
          <w:rFonts w:asciiTheme="minorHAnsi" w:hAnsiTheme="minorHAnsi" w:cstheme="minorHAnsi"/>
          <w:sz w:val="20"/>
          <w:szCs w:val="20"/>
        </w:rPr>
        <w:t xml:space="preserve">, o których mowa </w:t>
      </w:r>
      <w:r w:rsidR="00C26057">
        <w:rPr>
          <w:rFonts w:asciiTheme="minorHAnsi" w:hAnsiTheme="minorHAnsi" w:cstheme="minorHAnsi"/>
          <w:sz w:val="20"/>
          <w:szCs w:val="20"/>
        </w:rPr>
        <w:t xml:space="preserve">w </w:t>
      </w:r>
      <w:r w:rsidR="00030203">
        <w:rPr>
          <w:rFonts w:asciiTheme="minorHAnsi" w:hAnsiTheme="minorHAnsi" w:cstheme="minorHAnsi"/>
          <w:sz w:val="20"/>
          <w:szCs w:val="20"/>
        </w:rPr>
        <w:t>rekomendacji Rady Sektorowe</w:t>
      </w:r>
      <w:r w:rsidR="002F3229">
        <w:rPr>
          <w:rFonts w:asciiTheme="minorHAnsi" w:hAnsiTheme="minorHAnsi" w:cstheme="minorHAnsi"/>
          <w:sz w:val="20"/>
          <w:szCs w:val="20"/>
        </w:rPr>
        <w:t xml:space="preserve"> ds. Sektora </w:t>
      </w:r>
      <w:r w:rsidR="002F3229" w:rsidRPr="002F3229">
        <w:rPr>
          <w:rFonts w:asciiTheme="minorHAnsi" w:hAnsiTheme="minorHAnsi" w:cstheme="minorHAnsi"/>
          <w:sz w:val="20"/>
          <w:szCs w:val="20"/>
        </w:rPr>
        <w:t xml:space="preserve">Opieki Zdrowotnej i Pomocy </w:t>
      </w:r>
      <w:r w:rsidR="003D24D4" w:rsidRPr="002F3229">
        <w:rPr>
          <w:rFonts w:asciiTheme="minorHAnsi" w:hAnsiTheme="minorHAnsi" w:cstheme="minorHAnsi"/>
          <w:sz w:val="20"/>
          <w:szCs w:val="20"/>
        </w:rPr>
        <w:t>Społecznej</w:t>
      </w:r>
      <w:r w:rsidR="00585D08">
        <w:rPr>
          <w:rFonts w:asciiTheme="minorHAnsi" w:hAnsiTheme="minorHAnsi" w:cstheme="minorHAnsi"/>
          <w:sz w:val="20"/>
          <w:szCs w:val="20"/>
        </w:rPr>
        <w:t>, stanowiącej zał. nr 2a, 2b i 2c do Regulaminu</w:t>
      </w:r>
      <w:r w:rsidR="00BE0C93" w:rsidRPr="00357480">
        <w:rPr>
          <w:rFonts w:asciiTheme="minorHAnsi" w:hAnsiTheme="minorHAnsi" w:cstheme="minorHAnsi"/>
          <w:sz w:val="20"/>
          <w:szCs w:val="20"/>
        </w:rPr>
        <w:t>;</w:t>
      </w:r>
    </w:p>
    <w:p w14:paraId="199F9C47" w14:textId="75806EEB" w:rsidR="00CE34C5" w:rsidRDefault="00030203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działa</w:t>
      </w:r>
      <w:r w:rsidR="00585D08">
        <w:rPr>
          <w:rFonts w:asciiTheme="minorHAnsi" w:hAnsiTheme="minorHAnsi" w:cstheme="minorHAnsi"/>
          <w:sz w:val="20"/>
          <w:szCs w:val="20"/>
        </w:rPr>
        <w:t xml:space="preserve"> </w:t>
      </w:r>
      <w:r w:rsidR="002F3229">
        <w:rPr>
          <w:rFonts w:asciiTheme="minorHAnsi" w:hAnsiTheme="minorHAnsi" w:cstheme="minorHAnsi"/>
          <w:sz w:val="20"/>
          <w:szCs w:val="20"/>
        </w:rPr>
        <w:t>czynnie</w:t>
      </w:r>
      <w:r w:rsidR="00CE34C5">
        <w:rPr>
          <w:rFonts w:asciiTheme="minorHAnsi" w:hAnsiTheme="minorHAnsi" w:cstheme="minorHAnsi"/>
          <w:sz w:val="20"/>
          <w:szCs w:val="20"/>
        </w:rPr>
        <w:t xml:space="preserve"> (co wynika z zapisów CEiDG/KRS) </w:t>
      </w:r>
      <w:r>
        <w:rPr>
          <w:rFonts w:asciiTheme="minorHAnsi" w:hAnsiTheme="minorHAnsi" w:cstheme="minorHAnsi"/>
          <w:sz w:val="20"/>
          <w:szCs w:val="20"/>
        </w:rPr>
        <w:t>w ramach sektora</w:t>
      </w:r>
      <w:r w:rsidR="00CE34C5">
        <w:rPr>
          <w:rFonts w:asciiTheme="minorHAnsi" w:hAnsiTheme="minorHAnsi" w:cstheme="minorHAnsi"/>
          <w:sz w:val="20"/>
          <w:szCs w:val="20"/>
        </w:rPr>
        <w:t xml:space="preserve"> </w:t>
      </w:r>
      <w:r w:rsidR="00585D08" w:rsidRPr="00585D08">
        <w:rPr>
          <w:rFonts w:asciiTheme="minorHAnsi" w:hAnsiTheme="minorHAnsi" w:cstheme="minorHAnsi"/>
          <w:sz w:val="20"/>
          <w:szCs w:val="20"/>
        </w:rPr>
        <w:t>Opieki Zdrowotnej i Pomocy Społecznej</w:t>
      </w:r>
      <w:r w:rsidR="00585D08">
        <w:rPr>
          <w:rFonts w:asciiTheme="minorHAnsi" w:hAnsiTheme="minorHAnsi" w:cstheme="minorHAnsi"/>
          <w:sz w:val="20"/>
          <w:szCs w:val="20"/>
        </w:rPr>
        <w:t>;</w:t>
      </w:r>
    </w:p>
    <w:p w14:paraId="374EA035" w14:textId="0E61D214" w:rsidR="006C35FA" w:rsidRDefault="006C35FA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260F1">
        <w:rPr>
          <w:rFonts w:asciiTheme="minorHAnsi" w:hAnsiTheme="minorHAnsi" w:cstheme="minorHAnsi"/>
          <w:sz w:val="20"/>
          <w:szCs w:val="20"/>
        </w:rPr>
        <w:lastRenderedPageBreak/>
        <w:t>nie jest powiązany kapitałowo i/lub osobowo</w:t>
      </w:r>
      <w:r w:rsidR="002A3E80" w:rsidRPr="00F260F1">
        <w:rPr>
          <w:rFonts w:asciiTheme="minorHAnsi" w:hAnsiTheme="minorHAnsi" w:cstheme="minorHAnsi"/>
          <w:sz w:val="20"/>
          <w:szCs w:val="20"/>
        </w:rPr>
        <w:t xml:space="preserve"> (§</w:t>
      </w:r>
      <w:r w:rsidR="002F3229">
        <w:rPr>
          <w:rFonts w:asciiTheme="minorHAnsi" w:hAnsiTheme="minorHAnsi" w:cstheme="minorHAnsi"/>
          <w:sz w:val="20"/>
          <w:szCs w:val="20"/>
        </w:rPr>
        <w:t>9</w:t>
      </w:r>
      <w:r w:rsidR="002A3E80" w:rsidRPr="00F260F1">
        <w:rPr>
          <w:rFonts w:asciiTheme="minorHAnsi" w:hAnsiTheme="minorHAnsi" w:cstheme="minorHAnsi"/>
          <w:sz w:val="20"/>
          <w:szCs w:val="20"/>
        </w:rPr>
        <w:t xml:space="preserve"> ust. </w:t>
      </w:r>
      <w:r w:rsidR="002F3229">
        <w:rPr>
          <w:rFonts w:asciiTheme="minorHAnsi" w:hAnsiTheme="minorHAnsi" w:cstheme="minorHAnsi"/>
          <w:sz w:val="20"/>
          <w:szCs w:val="20"/>
        </w:rPr>
        <w:t>11 Regulaminu Projektu</w:t>
      </w:r>
      <w:r w:rsidR="002A3E80" w:rsidRPr="00F260F1">
        <w:rPr>
          <w:rFonts w:asciiTheme="minorHAnsi" w:hAnsiTheme="minorHAnsi" w:cstheme="minorHAnsi"/>
          <w:sz w:val="20"/>
          <w:szCs w:val="20"/>
        </w:rPr>
        <w:t>)</w:t>
      </w:r>
      <w:r w:rsidRPr="00F260F1">
        <w:rPr>
          <w:rFonts w:asciiTheme="minorHAnsi" w:hAnsiTheme="minorHAnsi" w:cstheme="minorHAnsi"/>
          <w:sz w:val="20"/>
          <w:szCs w:val="20"/>
        </w:rPr>
        <w:t xml:space="preserve"> z </w:t>
      </w:r>
      <w:r w:rsidR="00585D08">
        <w:rPr>
          <w:rFonts w:asciiTheme="minorHAnsi" w:hAnsiTheme="minorHAnsi" w:cstheme="minorHAnsi"/>
          <w:sz w:val="20"/>
          <w:szCs w:val="20"/>
        </w:rPr>
        <w:t>Dostawcą</w:t>
      </w:r>
      <w:r w:rsidRPr="00F260F1">
        <w:rPr>
          <w:rFonts w:asciiTheme="minorHAnsi" w:hAnsiTheme="minorHAnsi" w:cstheme="minorHAnsi"/>
          <w:sz w:val="20"/>
          <w:szCs w:val="20"/>
        </w:rPr>
        <w:t>/-ami</w:t>
      </w:r>
      <w:r w:rsidR="00585D08">
        <w:rPr>
          <w:rFonts w:asciiTheme="minorHAnsi" w:hAnsiTheme="minorHAnsi" w:cstheme="minorHAnsi"/>
          <w:sz w:val="20"/>
          <w:szCs w:val="20"/>
        </w:rPr>
        <w:t xml:space="preserve"> Usług</w:t>
      </w:r>
      <w:r w:rsidR="0032059E" w:rsidRPr="0032059E">
        <w:rPr>
          <w:rFonts w:asciiTheme="minorHAnsi" w:hAnsiTheme="minorHAnsi" w:cstheme="minorHAnsi"/>
          <w:sz w:val="20"/>
          <w:szCs w:val="20"/>
        </w:rPr>
        <w:t xml:space="preserve"> </w:t>
      </w:r>
      <w:r w:rsidR="0032059E" w:rsidRPr="0050430E">
        <w:rPr>
          <w:rFonts w:asciiTheme="minorHAnsi" w:hAnsiTheme="minorHAnsi" w:cstheme="minorHAnsi"/>
          <w:sz w:val="20"/>
          <w:szCs w:val="20"/>
        </w:rPr>
        <w:t>z</w:t>
      </w:r>
      <w:r w:rsidR="0032059E">
        <w:rPr>
          <w:rFonts w:asciiTheme="minorHAnsi" w:hAnsiTheme="minorHAnsi" w:cstheme="minorHAnsi"/>
          <w:sz w:val="20"/>
          <w:szCs w:val="20"/>
        </w:rPr>
        <w:t> </w:t>
      </w:r>
      <w:r w:rsidR="0032059E" w:rsidRPr="0050430E">
        <w:rPr>
          <w:rFonts w:asciiTheme="minorHAnsi" w:hAnsiTheme="minorHAnsi" w:cstheme="minorHAnsi"/>
          <w:sz w:val="20"/>
          <w:szCs w:val="20"/>
        </w:rPr>
        <w:t>których Przedsiębiorca skorzysta w ramach Projektu</w:t>
      </w:r>
      <w:r w:rsidR="002A3E80" w:rsidRPr="00232013">
        <w:rPr>
          <w:rFonts w:asciiTheme="minorHAnsi" w:hAnsiTheme="minorHAnsi" w:cstheme="minorHAnsi"/>
          <w:sz w:val="20"/>
          <w:szCs w:val="20"/>
        </w:rPr>
        <w:t>;</w:t>
      </w:r>
    </w:p>
    <w:p w14:paraId="7E2A9CAD" w14:textId="3337F3C2" w:rsidR="0032059E" w:rsidRPr="00232013" w:rsidRDefault="0032059E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sz w:val="20"/>
          <w:szCs w:val="20"/>
        </w:rPr>
        <w:t xml:space="preserve">wydeleguje do udziału w projekcie </w:t>
      </w:r>
      <w:r w:rsidRPr="0050430E">
        <w:rPr>
          <w:rFonts w:asciiTheme="minorHAnsi" w:hAnsiTheme="minorHAnsi" w:cstheme="minorHAnsi"/>
          <w:color w:val="FF0000"/>
          <w:sz w:val="20"/>
          <w:szCs w:val="20"/>
        </w:rPr>
        <w:t>(liczba)……………………………</w:t>
      </w:r>
      <w:r w:rsidRPr="0050430E">
        <w:rPr>
          <w:rFonts w:asciiTheme="minorHAnsi" w:hAnsiTheme="minorHAnsi" w:cstheme="minorHAnsi"/>
          <w:sz w:val="20"/>
          <w:szCs w:val="20"/>
        </w:rPr>
        <w:t>Pracownika/ów</w:t>
      </w:r>
    </w:p>
    <w:p w14:paraId="5E64EADE" w14:textId="77777777" w:rsidR="0088635F" w:rsidRPr="00357480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nie ciąży na nim obowiązek zwrotu pomocy, wynikający z decyzji Komisji Europejskiej uznającej pomoc za niezgodną z </w:t>
      </w:r>
      <w:r w:rsidR="00BE0C93" w:rsidRPr="00357480">
        <w:rPr>
          <w:rFonts w:asciiTheme="minorHAnsi" w:hAnsiTheme="minorHAnsi" w:cstheme="minorHAnsi"/>
          <w:sz w:val="20"/>
          <w:szCs w:val="20"/>
        </w:rPr>
        <w:t>prawem oraz ze wspólnym rynkiem;</w:t>
      </w:r>
    </w:p>
    <w:p w14:paraId="609329C7" w14:textId="77777777" w:rsidR="0088635F" w:rsidRPr="00357480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nie podlega wykluczeniu z możliwości dostępu do środków publicznych na podstawie przepisów prawa lub którego osoby uprawnione do reprezentacji ni</w:t>
      </w:r>
      <w:r w:rsidR="00BE0C93" w:rsidRPr="00357480">
        <w:rPr>
          <w:rFonts w:asciiTheme="minorHAnsi" w:hAnsiTheme="minorHAnsi" w:cstheme="minorHAnsi"/>
          <w:sz w:val="20"/>
          <w:szCs w:val="20"/>
        </w:rPr>
        <w:t>e podlegają takiemu wykluczeniu;</w:t>
      </w:r>
    </w:p>
    <w:p w14:paraId="14994199" w14:textId="72B5A189" w:rsidR="00B73A2B" w:rsidRPr="00B73A2B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nie jest wykluczony, stosownie do Rozporządzenia Komisji (UE) nr 1</w:t>
      </w:r>
      <w:r w:rsidR="00BE0C93" w:rsidRPr="00357480">
        <w:rPr>
          <w:rFonts w:asciiTheme="minorHAnsi" w:hAnsiTheme="minorHAnsi" w:cstheme="minorHAnsi"/>
          <w:sz w:val="20"/>
          <w:szCs w:val="20"/>
        </w:rPr>
        <w:t>407/2013 z dnia 18 grudnia 2013</w:t>
      </w:r>
      <w:r w:rsidRPr="00357480">
        <w:rPr>
          <w:rFonts w:asciiTheme="minorHAnsi" w:hAnsiTheme="minorHAnsi" w:cstheme="minorHAnsi"/>
          <w:sz w:val="20"/>
          <w:szCs w:val="20"/>
        </w:rPr>
        <w:t xml:space="preserve">r. </w:t>
      </w:r>
      <w:r w:rsidR="003D24D4">
        <w:rPr>
          <w:rFonts w:asciiTheme="minorHAnsi" w:hAnsiTheme="minorHAnsi" w:cstheme="minorHAnsi"/>
          <w:sz w:val="20"/>
          <w:szCs w:val="20"/>
        </w:rPr>
        <w:br/>
      </w:r>
      <w:r w:rsidRPr="00357480">
        <w:rPr>
          <w:rFonts w:asciiTheme="minorHAnsi" w:hAnsiTheme="minorHAnsi" w:cstheme="minorHAnsi"/>
          <w:sz w:val="20"/>
          <w:szCs w:val="20"/>
        </w:rPr>
        <w:t xml:space="preserve">w sprawie stosowania art. 107 i 108 Traktatu o funkcjonowaniu Unii Europejskiej do pomocy de minimis </w:t>
      </w:r>
      <w:r w:rsidRPr="00B73A2B">
        <w:rPr>
          <w:rFonts w:asciiTheme="minorHAnsi" w:hAnsiTheme="minorHAnsi" w:cstheme="minorHAnsi"/>
          <w:sz w:val="20"/>
          <w:szCs w:val="20"/>
        </w:rPr>
        <w:t>(do</w:t>
      </w:r>
      <w:r w:rsidR="00BE0C93" w:rsidRPr="00B73A2B">
        <w:rPr>
          <w:rFonts w:asciiTheme="minorHAnsi" w:hAnsiTheme="minorHAnsi" w:cstheme="minorHAnsi"/>
          <w:sz w:val="20"/>
          <w:szCs w:val="20"/>
        </w:rPr>
        <w:t>tyczy umów z pomocą de minimis);</w:t>
      </w:r>
    </w:p>
    <w:p w14:paraId="3F94D79B" w14:textId="77777777" w:rsidR="0088635F" w:rsidRPr="00030203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30203">
        <w:rPr>
          <w:rFonts w:asciiTheme="minorHAnsi" w:hAnsiTheme="minorHAnsi" w:cstheme="minorHAnsi"/>
          <w:sz w:val="20"/>
          <w:szCs w:val="20"/>
        </w:rPr>
        <w:t>został poinformowany o celu zbierania danych osobowych, prawie wglądu do swoich danych oraz ich poprawiania oraz wyraża zgodę na przetwarzanie danych osobowyc</w:t>
      </w:r>
      <w:r w:rsidR="00F35187" w:rsidRPr="00030203">
        <w:rPr>
          <w:rFonts w:asciiTheme="minorHAnsi" w:hAnsiTheme="minorHAnsi" w:cstheme="minorHAnsi"/>
          <w:sz w:val="20"/>
          <w:szCs w:val="20"/>
        </w:rPr>
        <w:t>h;</w:t>
      </w:r>
    </w:p>
    <w:p w14:paraId="789C6BB1" w14:textId="1B4B7002" w:rsidR="00A266D2" w:rsidRDefault="00A266D2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akceptuje warunki Regulaminu rekrutacji i uczestnictwa w </w:t>
      </w:r>
      <w:r w:rsidR="003D24D4">
        <w:rPr>
          <w:rFonts w:asciiTheme="minorHAnsi" w:hAnsiTheme="minorHAnsi" w:cstheme="minorHAnsi"/>
          <w:sz w:val="20"/>
          <w:szCs w:val="20"/>
        </w:rPr>
        <w:t>Pr</w:t>
      </w:r>
      <w:r>
        <w:rPr>
          <w:rFonts w:asciiTheme="minorHAnsi" w:hAnsiTheme="minorHAnsi" w:cstheme="minorHAnsi"/>
          <w:sz w:val="20"/>
          <w:szCs w:val="20"/>
        </w:rPr>
        <w:t>ojekcie</w:t>
      </w:r>
      <w:r w:rsidR="00D8772C">
        <w:rPr>
          <w:rFonts w:asciiTheme="minorHAnsi" w:hAnsiTheme="minorHAnsi" w:cstheme="minorHAnsi"/>
          <w:sz w:val="20"/>
          <w:szCs w:val="20"/>
        </w:rPr>
        <w:t>;</w:t>
      </w:r>
    </w:p>
    <w:p w14:paraId="4C202D20" w14:textId="462AAC3F" w:rsidR="0088635F" w:rsidRPr="00357480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32013">
        <w:rPr>
          <w:rFonts w:asciiTheme="minorHAnsi" w:hAnsiTheme="minorHAnsi" w:cstheme="minorHAnsi"/>
          <w:sz w:val="20"/>
          <w:szCs w:val="20"/>
        </w:rPr>
        <w:t>jest świadomy odpowiedzialności karnej wynikając</w:t>
      </w:r>
      <w:r w:rsidR="00F35187" w:rsidRPr="00232013">
        <w:rPr>
          <w:rFonts w:asciiTheme="minorHAnsi" w:hAnsiTheme="minorHAnsi" w:cstheme="minorHAnsi"/>
          <w:sz w:val="20"/>
          <w:szCs w:val="20"/>
        </w:rPr>
        <w:t xml:space="preserve">ej z art. 297 Kodeksu Karnego </w:t>
      </w:r>
      <w:r w:rsidRPr="00232013">
        <w:rPr>
          <w:rFonts w:asciiTheme="minorHAnsi" w:hAnsiTheme="minorHAnsi" w:cstheme="minorHAnsi"/>
          <w:sz w:val="20"/>
          <w:szCs w:val="20"/>
        </w:rPr>
        <w:t>przewidującego karę pozbawienia wolności od 3 miesięcy do 5 lat, za składanie nierzetelnych pisemnych oświadczeń, jak również podrobionych, przerobionych, poświadczających nieprawd</w:t>
      </w:r>
      <w:r w:rsidR="00F35187" w:rsidRPr="00232013">
        <w:rPr>
          <w:rFonts w:asciiTheme="minorHAnsi" w:hAnsiTheme="minorHAnsi" w:cstheme="minorHAnsi"/>
          <w:sz w:val="20"/>
          <w:szCs w:val="20"/>
        </w:rPr>
        <w:t>ę lub nierzetelnych dokumentów</w:t>
      </w:r>
      <w:r w:rsidR="00D8772C">
        <w:rPr>
          <w:rFonts w:asciiTheme="minorHAnsi" w:hAnsiTheme="minorHAnsi" w:cstheme="minorHAnsi"/>
          <w:sz w:val="20"/>
          <w:szCs w:val="20"/>
        </w:rPr>
        <w:t>;</w:t>
      </w:r>
    </w:p>
    <w:p w14:paraId="096FF9F9" w14:textId="173E5B65" w:rsidR="006B4E58" w:rsidRDefault="006B4E58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32013">
        <w:rPr>
          <w:rFonts w:asciiTheme="minorHAnsi" w:hAnsiTheme="minorHAnsi" w:cstheme="minorHAnsi"/>
          <w:sz w:val="20"/>
          <w:szCs w:val="20"/>
        </w:rPr>
        <w:t xml:space="preserve">jest świadomy odpowiedzialności karnej wynikającej z art. 233 </w:t>
      </w:r>
      <w:r w:rsidR="00FB1319" w:rsidRPr="00C64B32">
        <w:rPr>
          <w:rFonts w:asciiTheme="minorHAnsi" w:hAnsiTheme="minorHAnsi" w:cstheme="minorHAnsi"/>
          <w:sz w:val="20"/>
          <w:szCs w:val="20"/>
        </w:rPr>
        <w:t>§</w:t>
      </w:r>
      <w:r w:rsidRPr="00C64B32">
        <w:rPr>
          <w:rFonts w:asciiTheme="minorHAnsi" w:hAnsiTheme="minorHAnsi" w:cstheme="minorHAnsi"/>
          <w:sz w:val="20"/>
          <w:szCs w:val="20"/>
        </w:rPr>
        <w:t>1</w:t>
      </w:r>
      <w:r w:rsidRPr="00232013">
        <w:rPr>
          <w:rFonts w:asciiTheme="minorHAnsi" w:hAnsiTheme="minorHAnsi" w:cstheme="minorHAnsi"/>
          <w:sz w:val="20"/>
          <w:szCs w:val="20"/>
        </w:rPr>
        <w:t xml:space="preserve"> </w:t>
      </w:r>
      <w:r w:rsidRPr="00C64B32">
        <w:rPr>
          <w:rFonts w:asciiTheme="minorHAnsi" w:hAnsiTheme="minorHAnsi" w:cstheme="minorHAnsi"/>
          <w:sz w:val="20"/>
          <w:szCs w:val="20"/>
        </w:rPr>
        <w:t>Kodeksu Karnego przewidującego karę pozbawienia wolności do lat 3 za składanie fałszywych zeznań.</w:t>
      </w:r>
      <w:r w:rsidRPr="0023201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E44EFE2" w14:textId="5542721F" w:rsidR="0032059E" w:rsidRPr="00357480" w:rsidRDefault="0032059E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zapoznał się z treścią Regulaminu, rozumie go</w:t>
      </w:r>
      <w:r w:rsidR="00E7590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,</w:t>
      </w:r>
      <w:r w:rsidR="003D24D4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w pełni akceptuje  i zobowiązuje się przestrzegać jego postanowień w trakcie obowiązywania Umowy</w:t>
      </w:r>
      <w:r w:rsidR="00E7590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.</w:t>
      </w:r>
    </w:p>
    <w:p w14:paraId="27D574AA" w14:textId="77777777" w:rsidR="00F35187" w:rsidRPr="00357480" w:rsidRDefault="00F35187" w:rsidP="00357480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2E961DE" w14:textId="712104F9" w:rsidR="0088635F" w:rsidRPr="00357480" w:rsidRDefault="00F35187" w:rsidP="00232013">
      <w:pPr>
        <w:keepNext/>
        <w:keepLines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57480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0E5C5FC3" w14:textId="789B1BD4" w:rsidR="00CF2E8E" w:rsidRPr="00357480" w:rsidRDefault="00CF2E8E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57480">
        <w:rPr>
          <w:rFonts w:asciiTheme="minorHAnsi" w:hAnsiTheme="minorHAnsi" w:cstheme="minorHAnsi"/>
          <w:b/>
          <w:bCs/>
          <w:sz w:val="20"/>
          <w:szCs w:val="20"/>
        </w:rPr>
        <w:t xml:space="preserve">Przedmiot </w:t>
      </w:r>
      <w:r w:rsidR="00B979E9">
        <w:rPr>
          <w:rFonts w:asciiTheme="minorHAnsi" w:hAnsiTheme="minorHAnsi" w:cstheme="minorHAnsi"/>
          <w:b/>
          <w:bCs/>
          <w:sz w:val="20"/>
          <w:szCs w:val="20"/>
        </w:rPr>
        <w:t>U</w:t>
      </w:r>
      <w:r w:rsidRPr="00357480">
        <w:rPr>
          <w:rFonts w:asciiTheme="minorHAnsi" w:hAnsiTheme="minorHAnsi" w:cstheme="minorHAnsi"/>
          <w:b/>
          <w:bCs/>
          <w:sz w:val="20"/>
          <w:szCs w:val="20"/>
        </w:rPr>
        <w:t>mowy</w:t>
      </w:r>
    </w:p>
    <w:p w14:paraId="3EE39D5C" w14:textId="4BED9561" w:rsidR="00835A2D" w:rsidRDefault="00771142" w:rsidP="003D24D4">
      <w:pPr>
        <w:pStyle w:val="Akapitzlist1"/>
        <w:numPr>
          <w:ilvl w:val="0"/>
          <w:numId w:val="3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Operator udziela </w:t>
      </w:r>
      <w:r w:rsidR="0032059E" w:rsidRPr="0050430E">
        <w:rPr>
          <w:rFonts w:asciiTheme="minorHAnsi" w:hAnsiTheme="minorHAnsi" w:cstheme="minorHAnsi"/>
          <w:sz w:val="20"/>
          <w:szCs w:val="20"/>
        </w:rPr>
        <w:t>Przedsiębiorcy wsparcia na realizację</w:t>
      </w:r>
      <w:r w:rsidR="0032059E" w:rsidRPr="00232013" w:rsidDel="0032059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5035E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Usług rozwojowych </w:t>
      </w:r>
      <w:r w:rsidR="009615DB" w:rsidRPr="00232013">
        <w:rPr>
          <w:rFonts w:asciiTheme="minorHAnsi" w:hAnsiTheme="minorHAnsi" w:cstheme="minorHAnsi"/>
          <w:color w:val="000000"/>
          <w:sz w:val="20"/>
          <w:szCs w:val="20"/>
        </w:rPr>
        <w:t>wynikających</w:t>
      </w:r>
      <w:r w:rsidR="00845430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B1EB3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z </w:t>
      </w:r>
      <w:r w:rsidR="003B6790">
        <w:rPr>
          <w:rFonts w:asciiTheme="minorHAnsi" w:hAnsiTheme="minorHAnsi" w:cstheme="minorHAnsi"/>
          <w:color w:val="000000"/>
          <w:sz w:val="20"/>
          <w:szCs w:val="20"/>
        </w:rPr>
        <w:t>R</w:t>
      </w:r>
      <w:r w:rsidR="00030203" w:rsidRPr="00232013">
        <w:rPr>
          <w:rFonts w:asciiTheme="minorHAnsi" w:hAnsiTheme="minorHAnsi" w:cstheme="minorHAnsi"/>
          <w:color w:val="000000"/>
          <w:sz w:val="20"/>
          <w:szCs w:val="20"/>
        </w:rPr>
        <w:t>ekomendacj</w:t>
      </w:r>
      <w:r w:rsidR="00845430" w:rsidRPr="00232013">
        <w:rPr>
          <w:rFonts w:asciiTheme="minorHAnsi" w:hAnsiTheme="minorHAnsi" w:cstheme="minorHAnsi"/>
          <w:color w:val="000000"/>
          <w:sz w:val="20"/>
          <w:szCs w:val="20"/>
        </w:rPr>
        <w:t>i</w:t>
      </w:r>
      <w:r w:rsidR="00030203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 Rady Sektorowej</w:t>
      </w:r>
      <w:r w:rsidR="000B1EB3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32059E" w:rsidRPr="0050430E">
        <w:rPr>
          <w:rFonts w:asciiTheme="minorHAnsi" w:hAnsiTheme="minorHAnsi" w:cstheme="minorHAnsi"/>
          <w:sz w:val="20"/>
          <w:szCs w:val="20"/>
        </w:rPr>
        <w:t xml:space="preserve">do wsparcia rekomendowanej grupy docelowej </w:t>
      </w:r>
      <w:r w:rsidRPr="009F5BD6">
        <w:rPr>
          <w:rFonts w:asciiTheme="minorHAnsi" w:hAnsiTheme="minorHAnsi" w:cstheme="minorHAnsi"/>
          <w:b/>
          <w:bCs/>
          <w:color w:val="000000"/>
          <w:sz w:val="20"/>
          <w:szCs w:val="20"/>
        </w:rPr>
        <w:t>do wysokości</w:t>
      </w:r>
      <w:r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D8772C" w:rsidRPr="00232013">
        <w:rPr>
          <w:rFonts w:asciiTheme="minorHAnsi" w:hAnsiTheme="minorHAnsi" w:cstheme="minorHAnsi"/>
          <w:b/>
          <w:color w:val="000000"/>
          <w:sz w:val="20"/>
          <w:szCs w:val="20"/>
        </w:rPr>
        <w:t>……</w:t>
      </w:r>
      <w:r w:rsidR="00D8772C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32059E" w:rsidRPr="0050430E">
        <w:rPr>
          <w:rFonts w:asciiTheme="minorHAnsi" w:hAnsiTheme="minorHAnsi" w:cstheme="minorHAnsi"/>
          <w:color w:val="FF0000"/>
          <w:sz w:val="20"/>
          <w:szCs w:val="20"/>
        </w:rPr>
        <w:t xml:space="preserve">………………. </w:t>
      </w:r>
      <w:r w:rsidR="0032059E" w:rsidRPr="0050430E">
        <w:rPr>
          <w:rFonts w:asciiTheme="minorHAnsi" w:hAnsiTheme="minorHAnsi" w:cstheme="minorHAnsi"/>
          <w:b/>
          <w:color w:val="FF0000"/>
          <w:sz w:val="20"/>
          <w:szCs w:val="20"/>
        </w:rPr>
        <w:t>[</w:t>
      </w:r>
      <w:r w:rsidR="0032059E" w:rsidRPr="0050430E">
        <w:rPr>
          <w:rFonts w:asciiTheme="minorHAnsi" w:hAnsiTheme="minorHAnsi" w:cstheme="minorHAnsi"/>
          <w:color w:val="FF0000"/>
          <w:sz w:val="20"/>
          <w:szCs w:val="20"/>
        </w:rPr>
        <w:t>TUTAJ WYGENERUJE SIĘ KWOTA WYNIKAJĄCA Z ILOCZYNU LICZBY OSÓB O KTÓRE APLIKUJE PRZEDSIEBIORCA I LIMITU NA PESEL</w:t>
      </w:r>
      <w:r w:rsidR="0032059E" w:rsidRPr="0050430E">
        <w:rPr>
          <w:rFonts w:asciiTheme="minorHAnsi" w:hAnsiTheme="minorHAnsi" w:cstheme="minorHAnsi"/>
          <w:color w:val="000000"/>
          <w:sz w:val="20"/>
          <w:szCs w:val="20"/>
        </w:rPr>
        <w:t>]</w:t>
      </w:r>
      <w:r w:rsidR="003D24D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32059E" w:rsidRPr="0050430E">
        <w:rPr>
          <w:rFonts w:asciiTheme="minorHAnsi" w:hAnsiTheme="minorHAnsi" w:cstheme="minorHAnsi"/>
          <w:color w:val="000000"/>
          <w:sz w:val="20"/>
          <w:szCs w:val="20"/>
        </w:rPr>
        <w:t>PLN</w:t>
      </w:r>
      <w:r w:rsidR="0032059E" w:rsidRPr="0050430E">
        <w:rPr>
          <w:rFonts w:asciiTheme="minorHAnsi" w:hAnsiTheme="minorHAnsi" w:cstheme="minorHAnsi"/>
          <w:b/>
          <w:sz w:val="20"/>
          <w:szCs w:val="20"/>
        </w:rPr>
        <w:t xml:space="preserve"> (słownie: _________________ )</w:t>
      </w:r>
      <w:r w:rsidR="0032059E" w:rsidRPr="00232013" w:rsidDel="0032059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7C76FE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1700C2">
        <w:rPr>
          <w:rFonts w:asciiTheme="minorHAnsi" w:hAnsiTheme="minorHAnsi" w:cstheme="minorHAnsi"/>
          <w:color w:val="000000"/>
          <w:sz w:val="20"/>
          <w:szCs w:val="20"/>
        </w:rPr>
        <w:br/>
      </w:r>
    </w:p>
    <w:p w14:paraId="08D274B7" w14:textId="51ABE624" w:rsidR="00771142" w:rsidRPr="001C40C2" w:rsidRDefault="001700C2" w:rsidP="009F5BD6">
      <w:pPr>
        <w:pStyle w:val="Akapitzlist1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Wariant A: </w:t>
      </w:r>
      <w:r w:rsidR="00835A2D">
        <w:rPr>
          <w:rFonts w:asciiTheme="minorHAnsi" w:hAnsiTheme="minorHAnsi" w:cstheme="minorHAnsi"/>
          <w:color w:val="000000"/>
          <w:sz w:val="20"/>
          <w:szCs w:val="20"/>
        </w:rPr>
        <w:t>M</w:t>
      </w:r>
      <w:r w:rsidR="001C40C2">
        <w:rPr>
          <w:rFonts w:asciiTheme="minorHAnsi" w:hAnsiTheme="minorHAnsi" w:cstheme="minorHAnsi"/>
          <w:color w:val="000000"/>
          <w:sz w:val="20"/>
          <w:szCs w:val="20"/>
        </w:rPr>
        <w:t xml:space="preserve">aksymalny koszt usług </w:t>
      </w:r>
      <w:r w:rsidR="00835A2D">
        <w:rPr>
          <w:rFonts w:asciiTheme="minorHAnsi" w:hAnsiTheme="minorHAnsi" w:cstheme="minorHAnsi"/>
          <w:color w:val="000000"/>
          <w:sz w:val="20"/>
          <w:szCs w:val="20"/>
        </w:rPr>
        <w:t>wynosi:……</w:t>
      </w:r>
      <w:r w:rsidR="001C40C2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1C40C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22D5FC81" w14:textId="36CFE80E" w:rsidR="009905DD" w:rsidRPr="009F5BD6" w:rsidRDefault="001700C2" w:rsidP="009F5BD6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905DD">
        <w:rPr>
          <w:rFonts w:asciiTheme="minorHAnsi" w:hAnsiTheme="minorHAnsi" w:cstheme="minorHAnsi"/>
          <w:color w:val="000000"/>
          <w:sz w:val="20"/>
          <w:szCs w:val="20"/>
        </w:rPr>
        <w:t xml:space="preserve">Wariant A: </w:t>
      </w:r>
      <w:r w:rsidR="00A02AAB" w:rsidRPr="009905DD">
        <w:rPr>
          <w:rFonts w:asciiTheme="minorHAnsi" w:hAnsiTheme="minorHAnsi" w:cstheme="minorHAnsi"/>
          <w:color w:val="000000"/>
          <w:sz w:val="20"/>
          <w:szCs w:val="20"/>
        </w:rPr>
        <w:t xml:space="preserve">: Przedsiębiorca zobowiązany jest do wniesienia wkładu własnego </w:t>
      </w:r>
      <w:r w:rsidR="00452728" w:rsidRPr="009905DD">
        <w:rPr>
          <w:rFonts w:asciiTheme="minorHAnsi" w:hAnsiTheme="minorHAnsi" w:cstheme="minorHAnsi"/>
          <w:color w:val="000000"/>
          <w:sz w:val="20"/>
          <w:szCs w:val="20"/>
        </w:rPr>
        <w:t xml:space="preserve">niepieniężnego, </w:t>
      </w:r>
      <w:r w:rsidR="00A02AAB" w:rsidRPr="009905DD">
        <w:rPr>
          <w:rFonts w:asciiTheme="minorHAnsi" w:hAnsiTheme="minorHAnsi" w:cstheme="minorHAnsi"/>
          <w:color w:val="000000"/>
          <w:sz w:val="20"/>
          <w:szCs w:val="20"/>
        </w:rPr>
        <w:t>w postaci kosztów wynagrodzeń wysokości:………………. Szczegółowy opis dotyczący wkładu własnego w postaci wynagrodzeń znajduje się w Załączniku nr 10 do Regulaminu.</w:t>
      </w:r>
      <w:r w:rsidR="009905DD" w:rsidRPr="009905DD">
        <w:t xml:space="preserve"> </w:t>
      </w:r>
      <w:r w:rsidR="00C9376A" w:rsidRPr="00C9376A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Operator dopuszcza zmianę formy wnoszenia wkładu własnego np. z niepieniężnego na mieszany za zgodą Operatora, jeżeli przedsiębiorca nie będzie miał możliwości wniesienia całego wkładu w postaci kosztów wynagrodzeń. W takiej sytuacji zmieni się wysokość kwoty wsparcia, wysokość wkładu własnego oraz wysokość dofinansowania. Przedsiębiorca jest zobowiązany do wpłaty pozostałej części wkładu własnego w postaci opłaty zgodnie z wyliczeniami Operatora.</w:t>
      </w:r>
      <w:r w:rsidR="0053765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</w:t>
      </w:r>
      <w:r w:rsidR="0053765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br/>
      </w:r>
      <w:r w:rsidR="00A02AAB" w:rsidRPr="009F5BD6">
        <w:rPr>
          <w:rFonts w:asciiTheme="minorHAnsi" w:hAnsiTheme="minorHAnsi" w:cstheme="minorHAnsi"/>
          <w:color w:val="000000"/>
          <w:sz w:val="20"/>
          <w:szCs w:val="20"/>
        </w:rPr>
        <w:t xml:space="preserve">Wariant B: </w:t>
      </w:r>
      <w:r w:rsidRPr="009F5BD6">
        <w:rPr>
          <w:rFonts w:asciiTheme="minorHAnsi" w:hAnsiTheme="minorHAnsi" w:cstheme="minorHAnsi"/>
          <w:color w:val="000000"/>
          <w:sz w:val="20"/>
          <w:szCs w:val="20"/>
        </w:rPr>
        <w:t xml:space="preserve">Przedsiębiorca zobowiązany jest do wniesienia </w:t>
      </w:r>
      <w:r w:rsidR="00A02AAB" w:rsidRPr="009F5BD6">
        <w:rPr>
          <w:rFonts w:asciiTheme="minorHAnsi" w:hAnsiTheme="minorHAnsi" w:cstheme="minorHAnsi"/>
          <w:color w:val="000000"/>
          <w:sz w:val="20"/>
          <w:szCs w:val="20"/>
        </w:rPr>
        <w:t xml:space="preserve">wkładu własnego </w:t>
      </w:r>
      <w:r w:rsidR="00452728" w:rsidRPr="009F5BD6">
        <w:rPr>
          <w:rFonts w:asciiTheme="minorHAnsi" w:hAnsiTheme="minorHAnsi" w:cstheme="minorHAnsi"/>
          <w:color w:val="000000"/>
          <w:sz w:val="20"/>
          <w:szCs w:val="20"/>
        </w:rPr>
        <w:t xml:space="preserve">pieniężnego w postaci opłaty </w:t>
      </w:r>
      <w:r w:rsidR="00A02AAB" w:rsidRPr="009F5BD6">
        <w:rPr>
          <w:rFonts w:asciiTheme="minorHAnsi" w:hAnsiTheme="minorHAnsi" w:cstheme="minorHAnsi"/>
          <w:color w:val="000000"/>
          <w:sz w:val="20"/>
          <w:szCs w:val="20"/>
        </w:rPr>
        <w:t xml:space="preserve">wysokości </w:t>
      </w:r>
      <w:r w:rsidR="00452728" w:rsidRPr="009F5BD6">
        <w:rPr>
          <w:rFonts w:asciiTheme="minorHAnsi" w:hAnsiTheme="minorHAnsi" w:cstheme="minorHAnsi"/>
          <w:color w:val="000000"/>
          <w:sz w:val="20"/>
          <w:szCs w:val="20"/>
        </w:rPr>
        <w:t>..........................</w:t>
      </w:r>
      <w:r w:rsidRPr="009F5BD6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36F143AB" w14:textId="75FE002A" w:rsidR="00452728" w:rsidRDefault="00452728" w:rsidP="003D24D4">
      <w:pPr>
        <w:pStyle w:val="Akapitzlist1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Wariant A: Wysokość dofinansowania w ramach </w:t>
      </w:r>
      <w:r w:rsidR="00B979E9">
        <w:rPr>
          <w:rFonts w:asciiTheme="minorHAnsi" w:hAnsiTheme="minorHAnsi" w:cstheme="minorHAnsi"/>
          <w:color w:val="000000"/>
          <w:sz w:val="20"/>
          <w:szCs w:val="20"/>
        </w:rPr>
        <w:t>U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mowy wsparcia przy wkładzie własnym wnoszonym </w:t>
      </w:r>
      <w:r w:rsidR="00537651">
        <w:rPr>
          <w:rFonts w:asciiTheme="minorHAnsi" w:hAnsiTheme="minorHAnsi" w:cstheme="minorHAnsi"/>
          <w:color w:val="000000"/>
          <w:sz w:val="20"/>
          <w:szCs w:val="20"/>
        </w:rPr>
        <w:br/>
      </w:r>
      <w:r>
        <w:rPr>
          <w:rFonts w:asciiTheme="minorHAnsi" w:hAnsiTheme="minorHAnsi" w:cstheme="minorHAnsi"/>
          <w:color w:val="000000"/>
          <w:sz w:val="20"/>
          <w:szCs w:val="20"/>
        </w:rPr>
        <w:t>w formie niepieniężnej wynosi: ……………….</w:t>
      </w:r>
    </w:p>
    <w:p w14:paraId="289E6B6E" w14:textId="76D954D2" w:rsidR="00452728" w:rsidRDefault="00452728" w:rsidP="009F5BD6">
      <w:pPr>
        <w:pStyle w:val="Akapitzlist1"/>
        <w:spacing w:line="276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Wariant B: Wysokość dofinansowania w ramach </w:t>
      </w:r>
      <w:r w:rsidR="00B979E9">
        <w:rPr>
          <w:rFonts w:asciiTheme="minorHAnsi" w:hAnsiTheme="minorHAnsi" w:cstheme="minorHAnsi"/>
          <w:color w:val="000000"/>
          <w:sz w:val="20"/>
          <w:szCs w:val="20"/>
        </w:rPr>
        <w:t>U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mowy wsparcia przy wkładzie własnym wnoszonym </w:t>
      </w:r>
      <w:r w:rsidR="00537651">
        <w:rPr>
          <w:rFonts w:asciiTheme="minorHAnsi" w:hAnsiTheme="minorHAnsi" w:cstheme="minorHAnsi"/>
          <w:color w:val="000000"/>
          <w:sz w:val="20"/>
          <w:szCs w:val="20"/>
        </w:rPr>
        <w:br/>
      </w:r>
      <w:r>
        <w:rPr>
          <w:rFonts w:asciiTheme="minorHAnsi" w:hAnsiTheme="minorHAnsi" w:cstheme="minorHAnsi"/>
          <w:color w:val="000000"/>
          <w:sz w:val="20"/>
          <w:szCs w:val="20"/>
        </w:rPr>
        <w:t>w formie pieniężnej wynosi: ……………….</w:t>
      </w:r>
    </w:p>
    <w:p w14:paraId="521D678D" w14:textId="351447C9" w:rsidR="00DB796C" w:rsidRPr="0050430E" w:rsidRDefault="00DB796C" w:rsidP="003D24D4">
      <w:pPr>
        <w:pStyle w:val="Akapitzlist1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sz w:val="20"/>
          <w:szCs w:val="20"/>
        </w:rPr>
        <w:t>Wartość faktycznego wykorzystania wsparcia liczona będzie na podstawie zrealizowanych i rozliczonych usług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0430E">
        <w:rPr>
          <w:rFonts w:asciiTheme="minorHAnsi" w:hAnsiTheme="minorHAnsi" w:cstheme="minorHAnsi"/>
          <w:sz w:val="20"/>
          <w:szCs w:val="20"/>
        </w:rPr>
        <w:t>rozwojowych zgodnie z zapisami niniejszej Umowy.</w:t>
      </w:r>
    </w:p>
    <w:p w14:paraId="4D1A732C" w14:textId="77777777" w:rsidR="00DB796C" w:rsidRPr="0050430E" w:rsidRDefault="00DB796C" w:rsidP="003D24D4">
      <w:pPr>
        <w:pStyle w:val="Akapitzlist1"/>
        <w:numPr>
          <w:ilvl w:val="0"/>
          <w:numId w:val="35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33424895"/>
      <w:r w:rsidRPr="0050430E">
        <w:rPr>
          <w:rFonts w:asciiTheme="minorHAnsi" w:hAnsiTheme="minorHAnsi" w:cstheme="minorHAnsi"/>
          <w:color w:val="000000"/>
          <w:sz w:val="20"/>
          <w:szCs w:val="20"/>
        </w:rPr>
        <w:t>Wsparcie będzie udzielane zgodnie z zapisami Regulaminu, w tym:</w:t>
      </w:r>
    </w:p>
    <w:p w14:paraId="0AC14EDB" w14:textId="77777777" w:rsidR="00DB796C" w:rsidRPr="0050430E" w:rsidRDefault="00DB796C" w:rsidP="009F5BD6">
      <w:pPr>
        <w:pStyle w:val="Akapitzlist"/>
        <w:numPr>
          <w:ilvl w:val="1"/>
          <w:numId w:val="35"/>
        </w:numPr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zakresie delegowania uczestników usług rozwojowych zgodnie z zapisami § </w:t>
      </w:r>
      <w:r w:rsidRPr="00537651">
        <w:rPr>
          <w:rFonts w:asciiTheme="minorHAnsi" w:eastAsiaTheme="minorHAnsi" w:hAnsiTheme="minorHAnsi" w:cstheme="minorHAnsi"/>
          <w:color w:val="000000"/>
          <w:sz w:val="20"/>
          <w:szCs w:val="20"/>
        </w:rPr>
        <w:t>6</w:t>
      </w:r>
      <w:r w:rsidRPr="0050430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Regulaminu,</w:t>
      </w:r>
    </w:p>
    <w:p w14:paraId="5A908FE9" w14:textId="7FE657B8" w:rsidR="00DB796C" w:rsidRPr="009F5BD6" w:rsidRDefault="00DB796C" w:rsidP="009F5BD6">
      <w:pPr>
        <w:pStyle w:val="Akapitzlist"/>
        <w:numPr>
          <w:ilvl w:val="1"/>
          <w:numId w:val="3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zakresie procedury udzielania wsparcia zgodnie z zapisami </w:t>
      </w:r>
      <w:bookmarkStart w:id="1" w:name="_Hlk52340921"/>
      <w:r w:rsidRPr="0050430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§ </w:t>
      </w:r>
      <w:r w:rsidRPr="009F5BD6">
        <w:rPr>
          <w:rFonts w:asciiTheme="minorHAnsi" w:eastAsiaTheme="minorHAnsi" w:hAnsiTheme="minorHAnsi" w:cstheme="minorHAnsi"/>
          <w:color w:val="000000"/>
          <w:sz w:val="20"/>
          <w:szCs w:val="20"/>
        </w:rPr>
        <w:t>7</w:t>
      </w:r>
      <w:r w:rsidRPr="0050430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Regulaminu.</w:t>
      </w:r>
      <w:bookmarkEnd w:id="1"/>
      <w:bookmarkEnd w:id="0"/>
    </w:p>
    <w:p w14:paraId="50A011C7" w14:textId="77777777" w:rsidR="00C22FD6" w:rsidRPr="001E21C1" w:rsidRDefault="00C22FD6" w:rsidP="009615DB">
      <w:pPr>
        <w:pStyle w:val="Akapitzlist1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21A881F" w14:textId="77777777" w:rsidR="00700DF7" w:rsidRPr="00357480" w:rsidRDefault="00700DF7" w:rsidP="0035748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EE4CEAC" w14:textId="764B1691" w:rsidR="00DF5B21" w:rsidRPr="00357480" w:rsidRDefault="00795E3F" w:rsidP="0035748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4</w:t>
      </w:r>
    </w:p>
    <w:p w14:paraId="5AD98C47" w14:textId="77777777" w:rsidR="00DF5B21" w:rsidRPr="00357480" w:rsidRDefault="00DF5B21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lastRenderedPageBreak/>
        <w:t>Pomoc de minimis / pomoc publiczna</w:t>
      </w:r>
    </w:p>
    <w:p w14:paraId="66E759EE" w14:textId="569D9873" w:rsidR="00771142" w:rsidRDefault="00DB796C" w:rsidP="00537651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sz w:val="20"/>
          <w:szCs w:val="20"/>
        </w:rPr>
        <w:t xml:space="preserve">Zaliczka i refundacja </w:t>
      </w:r>
      <w:r w:rsidR="00771142" w:rsidRPr="00357480">
        <w:rPr>
          <w:rFonts w:asciiTheme="minorHAnsi" w:hAnsiTheme="minorHAnsi" w:cstheme="minorHAnsi"/>
          <w:sz w:val="20"/>
          <w:szCs w:val="20"/>
        </w:rPr>
        <w:t>usług rozwojowych przewidzian</w:t>
      </w:r>
      <w:r w:rsidR="00771142">
        <w:rPr>
          <w:rFonts w:asciiTheme="minorHAnsi" w:hAnsiTheme="minorHAnsi" w:cstheme="minorHAnsi"/>
          <w:sz w:val="20"/>
          <w:szCs w:val="20"/>
        </w:rPr>
        <w:t>ych</w:t>
      </w:r>
      <w:r w:rsidR="00771142" w:rsidRPr="00357480">
        <w:rPr>
          <w:rFonts w:asciiTheme="minorHAnsi" w:hAnsiTheme="minorHAnsi" w:cstheme="minorHAnsi"/>
          <w:sz w:val="20"/>
          <w:szCs w:val="20"/>
        </w:rPr>
        <w:t xml:space="preserve"> niniejszą </w:t>
      </w:r>
      <w:r w:rsidR="00771142">
        <w:rPr>
          <w:rFonts w:asciiTheme="minorHAnsi" w:hAnsiTheme="minorHAnsi" w:cstheme="minorHAnsi"/>
          <w:sz w:val="20"/>
          <w:szCs w:val="20"/>
        </w:rPr>
        <w:t>U</w:t>
      </w:r>
      <w:r w:rsidR="00771142" w:rsidRPr="00357480">
        <w:rPr>
          <w:rFonts w:asciiTheme="minorHAnsi" w:hAnsiTheme="minorHAnsi" w:cstheme="minorHAnsi"/>
          <w:sz w:val="20"/>
          <w:szCs w:val="20"/>
        </w:rPr>
        <w:t>mową stanowi pomoc de minimis /pomoc publiczną.</w:t>
      </w:r>
    </w:p>
    <w:p w14:paraId="5471ED01" w14:textId="77777777" w:rsidR="00771142" w:rsidRDefault="00771142" w:rsidP="00537651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95E3F">
        <w:rPr>
          <w:rFonts w:asciiTheme="minorHAnsi" w:hAnsiTheme="minorHAnsi" w:cstheme="minorHAnsi"/>
          <w:sz w:val="20"/>
          <w:szCs w:val="20"/>
        </w:rPr>
        <w:t>Za datę przyznania pomocy de minimis/pomocy publicznej uznaje się datę podpisania niniejszej Umowy.</w:t>
      </w:r>
    </w:p>
    <w:p w14:paraId="319E2EA2" w14:textId="4C34C0D9" w:rsidR="00771142" w:rsidRDefault="00494D09" w:rsidP="00537651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494D09">
        <w:rPr>
          <w:rFonts w:asciiTheme="minorHAnsi" w:hAnsiTheme="minorHAnsi" w:cstheme="minorHAnsi"/>
          <w:sz w:val="20"/>
          <w:szCs w:val="20"/>
        </w:rPr>
        <w:t>Przedsiębiorca potwierdza prawdziwość informacji zawartych w Oświadczeniu dotyczącym otrzymanej pomocy de minimis, Formularzu informacji przedstawianych przy ubieganiu się o pomoc de minimis/pomoc publiczną na mocy Rozporządzenia Rady Ministrów z dnia 29 marca 2010 r. w sprawie informacji przedstawianych przez podmiot ubiegający się o pomoc de minimis (Dz. U. Nr 53, poz. 311 z późn. zm.) stanowiących odpowiednio: Załączniki nr 4, 5 oraz 6 do Umowy wsparcia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C6FCC94" w14:textId="04AF17E8" w:rsidR="00771142" w:rsidRPr="000B1EB3" w:rsidRDefault="00494D09" w:rsidP="00537651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494D09">
        <w:rPr>
          <w:rFonts w:asciiTheme="minorHAnsi" w:hAnsiTheme="minorHAnsi" w:cstheme="minorHAnsi"/>
          <w:sz w:val="20"/>
          <w:szCs w:val="20"/>
        </w:rPr>
        <w:t>Po podpisaniu niniejszej Umowy Operator wystawi Przedsiębiorcy zaświadczenie o udzielonej pomocy de minimis na kwotę dofinansowania wynikającą z przyznanego wsparcia, o którym mowa w §2 ust. 1</w:t>
      </w:r>
      <w:r w:rsidR="00057B34" w:rsidRPr="000B1EB3">
        <w:rPr>
          <w:rFonts w:asciiTheme="minorHAnsi" w:hAnsiTheme="minorHAnsi" w:cstheme="minorHAnsi"/>
          <w:sz w:val="20"/>
          <w:szCs w:val="20"/>
        </w:rPr>
        <w:t>.</w:t>
      </w:r>
    </w:p>
    <w:p w14:paraId="0808076F" w14:textId="757814A5" w:rsidR="00771142" w:rsidRDefault="00771142" w:rsidP="00537651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95E3F">
        <w:rPr>
          <w:rFonts w:asciiTheme="minorHAnsi" w:hAnsiTheme="minorHAnsi" w:cstheme="minorHAnsi"/>
          <w:sz w:val="20"/>
          <w:szCs w:val="20"/>
        </w:rPr>
        <w:t xml:space="preserve">Wartość udzielonej pomocy de minimis/pomocy publicznej może zostać skorygowana przez Operatora </w:t>
      </w:r>
      <w:r w:rsidR="00537651">
        <w:rPr>
          <w:rFonts w:asciiTheme="minorHAnsi" w:hAnsiTheme="minorHAnsi" w:cstheme="minorHAnsi"/>
          <w:sz w:val="20"/>
          <w:szCs w:val="20"/>
        </w:rPr>
        <w:br/>
      </w:r>
      <w:r w:rsidRPr="00795E3F">
        <w:rPr>
          <w:rFonts w:asciiTheme="minorHAnsi" w:hAnsiTheme="minorHAnsi" w:cstheme="minorHAnsi"/>
          <w:sz w:val="20"/>
          <w:szCs w:val="20"/>
        </w:rPr>
        <w:t xml:space="preserve">w przypadku niewykorzystania całości </w:t>
      </w:r>
      <w:r w:rsidR="001A3231">
        <w:rPr>
          <w:rFonts w:asciiTheme="minorHAnsi" w:hAnsiTheme="minorHAnsi" w:cstheme="minorHAnsi"/>
          <w:sz w:val="20"/>
          <w:szCs w:val="20"/>
        </w:rPr>
        <w:t xml:space="preserve">wsparcia </w:t>
      </w:r>
      <w:r>
        <w:rPr>
          <w:rFonts w:asciiTheme="minorHAnsi" w:hAnsiTheme="minorHAnsi" w:cstheme="minorHAnsi"/>
          <w:sz w:val="20"/>
          <w:szCs w:val="20"/>
        </w:rPr>
        <w:t>określonego</w:t>
      </w:r>
      <w:r w:rsidRPr="00795E3F">
        <w:rPr>
          <w:rFonts w:asciiTheme="minorHAnsi" w:hAnsiTheme="minorHAnsi" w:cstheme="minorHAnsi"/>
          <w:sz w:val="20"/>
          <w:szCs w:val="20"/>
        </w:rPr>
        <w:t xml:space="preserve"> w §2 ust. 1</w:t>
      </w:r>
      <w:r w:rsidR="001A3231">
        <w:rPr>
          <w:rFonts w:asciiTheme="minorHAnsi" w:hAnsiTheme="minorHAnsi" w:cstheme="minorHAnsi"/>
          <w:sz w:val="20"/>
          <w:szCs w:val="20"/>
        </w:rPr>
        <w:t xml:space="preserve"> </w:t>
      </w:r>
      <w:r w:rsidR="00A55EA4">
        <w:rPr>
          <w:rFonts w:asciiTheme="minorHAnsi" w:hAnsiTheme="minorHAnsi" w:cstheme="minorHAnsi"/>
          <w:sz w:val="20"/>
          <w:szCs w:val="20"/>
        </w:rPr>
        <w:t>,</w:t>
      </w:r>
      <w:r w:rsidRPr="00795E3F">
        <w:rPr>
          <w:rFonts w:asciiTheme="minorHAnsi" w:hAnsiTheme="minorHAnsi" w:cstheme="minorHAnsi"/>
          <w:sz w:val="20"/>
          <w:szCs w:val="20"/>
        </w:rPr>
        <w:t xml:space="preserve"> po otrzymaniu przez Operatora </w:t>
      </w:r>
      <w:r w:rsidR="00EC44E0">
        <w:rPr>
          <w:rFonts w:asciiTheme="minorHAnsi" w:hAnsiTheme="minorHAnsi" w:cstheme="minorHAnsi"/>
          <w:sz w:val="20"/>
          <w:szCs w:val="20"/>
        </w:rPr>
        <w:t>dokumentów</w:t>
      </w:r>
      <w:r w:rsidRPr="00795E3F">
        <w:rPr>
          <w:rFonts w:asciiTheme="minorHAnsi" w:hAnsiTheme="minorHAnsi" w:cstheme="minorHAnsi"/>
          <w:sz w:val="20"/>
          <w:szCs w:val="20"/>
        </w:rPr>
        <w:t xml:space="preserve"> potwierdzających poniesienie przez Przedsiębiorcę wydatku na usługi rozwojowe lub na wniosek Przedsiębiorcy w przypadku rezygnacji z kontynuowania niniejszej Umowy.</w:t>
      </w:r>
    </w:p>
    <w:p w14:paraId="3711F39C" w14:textId="77777777" w:rsidR="00DF5B21" w:rsidRPr="00357480" w:rsidRDefault="00DF5B21" w:rsidP="0035748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ED23964" w14:textId="1ABD0497" w:rsidR="002875BF" w:rsidRPr="00357480" w:rsidRDefault="0088635F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5</w:t>
      </w:r>
    </w:p>
    <w:p w14:paraId="01F06A81" w14:textId="6065D811" w:rsidR="00BA489B" w:rsidRDefault="00BA489B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A489B">
        <w:rPr>
          <w:rFonts w:asciiTheme="minorHAnsi" w:hAnsiTheme="minorHAnsi" w:cstheme="minorHAnsi"/>
          <w:b/>
          <w:sz w:val="20"/>
          <w:szCs w:val="20"/>
        </w:rPr>
        <w:t xml:space="preserve">Warunki </w:t>
      </w:r>
      <w:r w:rsidR="00A00AEF">
        <w:rPr>
          <w:rFonts w:asciiTheme="minorHAnsi" w:hAnsiTheme="minorHAnsi" w:cstheme="minorHAnsi"/>
          <w:b/>
          <w:sz w:val="20"/>
          <w:szCs w:val="20"/>
        </w:rPr>
        <w:t xml:space="preserve">dofinansowania </w:t>
      </w:r>
      <w:r w:rsidRPr="00BA489B">
        <w:rPr>
          <w:rFonts w:asciiTheme="minorHAnsi" w:hAnsiTheme="minorHAnsi" w:cstheme="minorHAnsi"/>
          <w:b/>
          <w:sz w:val="20"/>
          <w:szCs w:val="20"/>
        </w:rPr>
        <w:t>kosztów usług rozwojowych</w:t>
      </w:r>
    </w:p>
    <w:p w14:paraId="0BBF6C87" w14:textId="0F400287" w:rsidR="000B7F82" w:rsidRPr="0050430E" w:rsidRDefault="000B7F82" w:rsidP="000B7F82">
      <w:pPr>
        <w:pStyle w:val="Akapitzlist1"/>
        <w:numPr>
          <w:ilvl w:val="0"/>
          <w:numId w:val="5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color w:val="000000"/>
          <w:sz w:val="20"/>
          <w:szCs w:val="20"/>
        </w:rPr>
        <w:t xml:space="preserve">Zaliczkowanie i refundacja kosztów </w:t>
      </w:r>
      <w:bookmarkStart w:id="2" w:name="_Hlk33426306"/>
      <w:r w:rsidRPr="0050430E">
        <w:rPr>
          <w:rFonts w:asciiTheme="minorHAnsi" w:hAnsiTheme="minorHAnsi" w:cstheme="minorHAnsi"/>
          <w:color w:val="000000"/>
          <w:sz w:val="20"/>
          <w:szCs w:val="20"/>
        </w:rPr>
        <w:t>usług rozwojowych będzie realizowana zgodnie z zapisami Regulaminu, w szczególności § 9</w:t>
      </w:r>
      <w:r w:rsidR="0053765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49B335D5" w14:textId="586052FC" w:rsidR="000B7F82" w:rsidRPr="0050430E" w:rsidRDefault="000B7F82" w:rsidP="000B7F82">
      <w:pPr>
        <w:pStyle w:val="Akapitzlist1"/>
        <w:numPr>
          <w:ilvl w:val="0"/>
          <w:numId w:val="5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color w:val="000000"/>
          <w:sz w:val="20"/>
          <w:szCs w:val="20"/>
        </w:rPr>
        <w:t>Kwota wsparcia dla pojedynczej usługi rozwojowej jest określana indywidualnie w oparciu o zapisy Regulaminu, w szczególności dotyczące obowiązujących limitów § 4 oraz Załącznik</w:t>
      </w:r>
      <w:r w:rsidR="004225CA">
        <w:rPr>
          <w:rFonts w:asciiTheme="minorHAnsi" w:hAnsiTheme="minorHAnsi" w:cstheme="minorHAnsi"/>
          <w:color w:val="000000"/>
          <w:sz w:val="20"/>
          <w:szCs w:val="20"/>
        </w:rPr>
        <w:t>a</w:t>
      </w:r>
      <w:r w:rsidRPr="0050430E">
        <w:rPr>
          <w:rFonts w:asciiTheme="minorHAnsi" w:hAnsiTheme="minorHAnsi" w:cstheme="minorHAnsi"/>
          <w:color w:val="000000"/>
          <w:sz w:val="20"/>
          <w:szCs w:val="20"/>
        </w:rPr>
        <w:t xml:space="preserve"> nr </w:t>
      </w:r>
      <w:r w:rsidR="00A55EA4">
        <w:rPr>
          <w:rFonts w:asciiTheme="minorHAnsi" w:hAnsiTheme="minorHAnsi" w:cstheme="minorHAnsi"/>
          <w:color w:val="000000"/>
          <w:sz w:val="20"/>
          <w:szCs w:val="20"/>
        </w:rPr>
        <w:t>11</w:t>
      </w:r>
      <w:r w:rsidRPr="0050430E">
        <w:rPr>
          <w:rFonts w:asciiTheme="minorHAnsi" w:hAnsiTheme="minorHAnsi" w:cstheme="minorHAnsi"/>
          <w:color w:val="000000"/>
          <w:sz w:val="20"/>
          <w:szCs w:val="20"/>
        </w:rPr>
        <w:t xml:space="preserve"> do Regulaminu.</w:t>
      </w:r>
    </w:p>
    <w:bookmarkEnd w:id="2"/>
    <w:p w14:paraId="7B250E75" w14:textId="77777777" w:rsidR="000B7F82" w:rsidRPr="0050430E" w:rsidRDefault="000B7F82" w:rsidP="000B7F82">
      <w:pPr>
        <w:pStyle w:val="Akapitzlist1"/>
        <w:numPr>
          <w:ilvl w:val="0"/>
          <w:numId w:val="5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sz w:val="20"/>
          <w:szCs w:val="20"/>
        </w:rPr>
        <w:t>W przypadku zaistnienia uzasadnionych wątpliwości odnośnie prawidłowej realizacji postanowień niniejszej Umowy, Operator może wstrzymać refundację kosztów/ opłatę do momentu wyjaśnienia wszelkich zaistniałych wątpliwości.</w:t>
      </w:r>
    </w:p>
    <w:p w14:paraId="7FFC06FE" w14:textId="77777777" w:rsidR="000B7F82" w:rsidRPr="00BA489B" w:rsidRDefault="000B7F82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7D5C769" w14:textId="5B86BEC2" w:rsidR="0088635F" w:rsidRPr="00357480" w:rsidRDefault="00A77FDA" w:rsidP="000B7F82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6</w:t>
      </w:r>
    </w:p>
    <w:p w14:paraId="0F5006AD" w14:textId="5B50F5C3" w:rsidR="00D933B4" w:rsidRPr="00357480" w:rsidRDefault="0019669C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 xml:space="preserve">Poziom </w:t>
      </w:r>
      <w:r w:rsidR="000B7F82" w:rsidRPr="0050430E">
        <w:rPr>
          <w:rFonts w:asciiTheme="minorHAnsi" w:hAnsiTheme="minorHAnsi" w:cstheme="minorHAnsi"/>
          <w:b/>
          <w:sz w:val="20"/>
          <w:szCs w:val="20"/>
        </w:rPr>
        <w:t>dofinansowania</w:t>
      </w:r>
      <w:r w:rsidR="000B7F82" w:rsidRPr="00357480" w:rsidDel="000B7F8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4FA7AE2" w14:textId="2B42E5A9" w:rsidR="00A069AE" w:rsidRDefault="00A069AE" w:rsidP="00537651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069AE">
        <w:rPr>
          <w:rFonts w:asciiTheme="minorHAnsi" w:hAnsiTheme="minorHAnsi" w:cstheme="minorHAnsi"/>
          <w:sz w:val="20"/>
          <w:szCs w:val="20"/>
        </w:rPr>
        <w:t xml:space="preserve">Poziom refundacji kosztów pojedynczej usługi rozwojowej wynosi do </w:t>
      </w:r>
      <w:r>
        <w:rPr>
          <w:rFonts w:asciiTheme="minorHAnsi" w:hAnsiTheme="minorHAnsi" w:cstheme="minorHAnsi"/>
          <w:sz w:val="20"/>
          <w:szCs w:val="20"/>
        </w:rPr>
        <w:t xml:space="preserve">100 </w:t>
      </w:r>
      <w:r w:rsidRPr="00A069AE">
        <w:rPr>
          <w:rFonts w:asciiTheme="minorHAnsi" w:hAnsiTheme="minorHAnsi" w:cstheme="minorHAnsi"/>
          <w:sz w:val="20"/>
          <w:szCs w:val="20"/>
        </w:rPr>
        <w:t xml:space="preserve">% kosztów tej usługi w przypadku korzystania przez przedsiębiorstwo z pomoc de minimis oraz wniesienia  wkładu własnego w postaci </w:t>
      </w:r>
      <w:r w:rsidR="00CE02BE">
        <w:rPr>
          <w:rFonts w:asciiTheme="minorHAnsi" w:hAnsiTheme="minorHAnsi" w:cstheme="minorHAnsi"/>
          <w:sz w:val="20"/>
          <w:szCs w:val="20"/>
        </w:rPr>
        <w:t>wynagrodzeń.</w:t>
      </w:r>
    </w:p>
    <w:p w14:paraId="405AFBCC" w14:textId="6376B167" w:rsidR="00A069AE" w:rsidRDefault="00252FC2" w:rsidP="00537651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Poziom </w:t>
      </w:r>
      <w:r w:rsidR="00D84CBC">
        <w:rPr>
          <w:rFonts w:asciiTheme="minorHAnsi" w:hAnsiTheme="minorHAnsi" w:cstheme="minorHAnsi"/>
          <w:sz w:val="20"/>
          <w:szCs w:val="20"/>
        </w:rPr>
        <w:t>refundacji</w:t>
      </w:r>
      <w:r w:rsidRPr="00357480">
        <w:rPr>
          <w:rFonts w:asciiTheme="minorHAnsi" w:hAnsiTheme="minorHAnsi" w:cstheme="minorHAnsi"/>
          <w:sz w:val="20"/>
          <w:szCs w:val="20"/>
        </w:rPr>
        <w:t xml:space="preserve"> kosztów pojedynczej usługi rozwojowej</w:t>
      </w:r>
      <w:r w:rsidR="00286AC7">
        <w:rPr>
          <w:rFonts w:asciiTheme="minorHAnsi" w:hAnsiTheme="minorHAnsi" w:cstheme="minorHAnsi"/>
          <w:sz w:val="20"/>
          <w:szCs w:val="20"/>
        </w:rPr>
        <w:t xml:space="preserve"> wynosi</w:t>
      </w:r>
      <w:r w:rsidR="00376176">
        <w:rPr>
          <w:rFonts w:asciiTheme="minorHAnsi" w:hAnsiTheme="minorHAnsi" w:cstheme="minorHAnsi"/>
          <w:sz w:val="20"/>
          <w:szCs w:val="20"/>
        </w:rPr>
        <w:t xml:space="preserve"> do</w:t>
      </w:r>
      <w:r w:rsidR="00286AC7">
        <w:rPr>
          <w:rFonts w:asciiTheme="minorHAnsi" w:hAnsiTheme="minorHAnsi" w:cstheme="minorHAnsi"/>
          <w:sz w:val="20"/>
          <w:szCs w:val="20"/>
        </w:rPr>
        <w:t xml:space="preserve"> </w:t>
      </w:r>
      <w:r w:rsidR="00C22FD6">
        <w:rPr>
          <w:rFonts w:asciiTheme="minorHAnsi" w:hAnsiTheme="minorHAnsi" w:cstheme="minorHAnsi"/>
          <w:sz w:val="20"/>
          <w:szCs w:val="20"/>
        </w:rPr>
        <w:t>8</w:t>
      </w:r>
      <w:r w:rsidR="00682390" w:rsidRPr="00357480">
        <w:rPr>
          <w:rFonts w:asciiTheme="minorHAnsi" w:hAnsiTheme="minorHAnsi" w:cstheme="minorHAnsi"/>
          <w:sz w:val="20"/>
          <w:szCs w:val="20"/>
        </w:rPr>
        <w:t>0</w:t>
      </w:r>
      <w:r w:rsidR="00BB7711" w:rsidRPr="00357480">
        <w:rPr>
          <w:rFonts w:asciiTheme="minorHAnsi" w:hAnsiTheme="minorHAnsi" w:cstheme="minorHAnsi"/>
          <w:sz w:val="20"/>
          <w:szCs w:val="20"/>
        </w:rPr>
        <w:t>% kosztów tej usługi</w:t>
      </w:r>
      <w:r w:rsidR="00735C20">
        <w:rPr>
          <w:rFonts w:asciiTheme="minorHAnsi" w:hAnsiTheme="minorHAnsi" w:cstheme="minorHAnsi"/>
          <w:sz w:val="20"/>
          <w:szCs w:val="20"/>
        </w:rPr>
        <w:t xml:space="preserve"> </w:t>
      </w:r>
      <w:r w:rsidR="00735C20" w:rsidRPr="00F34B16">
        <w:rPr>
          <w:rFonts w:asciiTheme="minorHAnsi" w:hAnsiTheme="minorHAnsi" w:cstheme="minorHAnsi"/>
          <w:sz w:val="20"/>
          <w:szCs w:val="20"/>
        </w:rPr>
        <w:t>w przypadku korzystania przez przedsiębiorstwo z pomoc de minimis</w:t>
      </w:r>
      <w:r w:rsidR="00A00AEF">
        <w:rPr>
          <w:rFonts w:asciiTheme="minorHAnsi" w:hAnsiTheme="minorHAnsi" w:cstheme="minorHAnsi"/>
          <w:sz w:val="20"/>
          <w:szCs w:val="20"/>
        </w:rPr>
        <w:t xml:space="preserve"> oraz wniesienia  wkładu własnego w postaci pieniężnej</w:t>
      </w:r>
      <w:r w:rsidR="004225CA">
        <w:rPr>
          <w:rFonts w:asciiTheme="minorHAnsi" w:hAnsiTheme="minorHAnsi" w:cstheme="minorHAnsi"/>
          <w:sz w:val="20"/>
          <w:szCs w:val="20"/>
        </w:rPr>
        <w:t>.</w:t>
      </w:r>
    </w:p>
    <w:p w14:paraId="0F3F6738" w14:textId="0D52C436" w:rsidR="0019669C" w:rsidRPr="009F5BD6" w:rsidRDefault="00A01436" w:rsidP="009F5BD6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5BD6">
        <w:rPr>
          <w:rFonts w:asciiTheme="minorHAnsi" w:hAnsiTheme="minorHAnsi" w:cstheme="minorHAnsi"/>
          <w:sz w:val="20"/>
          <w:szCs w:val="20"/>
        </w:rPr>
        <w:t>W przypadku, gdy dany P</w:t>
      </w:r>
      <w:r w:rsidR="00252FC2" w:rsidRPr="009F5BD6">
        <w:rPr>
          <w:rFonts w:asciiTheme="minorHAnsi" w:hAnsiTheme="minorHAnsi" w:cstheme="minorHAnsi"/>
          <w:sz w:val="20"/>
          <w:szCs w:val="20"/>
        </w:rPr>
        <w:t xml:space="preserve">rzedsiębiorca wykorzysta dozwolony limit pomocy de minimis (200 tys. EUR lub 100 tys. EUR w przypadku prowadzonej działalności w transporcie drogowym towarów), o którym mowa </w:t>
      </w:r>
      <w:r w:rsidR="00537651">
        <w:rPr>
          <w:rFonts w:asciiTheme="minorHAnsi" w:hAnsiTheme="minorHAnsi" w:cstheme="minorHAnsi"/>
          <w:sz w:val="20"/>
          <w:szCs w:val="20"/>
        </w:rPr>
        <w:br/>
      </w:r>
      <w:r w:rsidR="00252FC2" w:rsidRPr="009F5BD6">
        <w:rPr>
          <w:rFonts w:asciiTheme="minorHAnsi" w:hAnsiTheme="minorHAnsi" w:cstheme="minorHAnsi"/>
          <w:sz w:val="20"/>
          <w:szCs w:val="20"/>
        </w:rPr>
        <w:t xml:space="preserve">w art. 3 ust. 2 </w:t>
      </w:r>
      <w:r w:rsidR="00252FC2" w:rsidRPr="009F5BD6">
        <w:rPr>
          <w:rFonts w:asciiTheme="minorHAnsi" w:hAnsiTheme="minorHAnsi" w:cstheme="minorHAnsi"/>
          <w:iCs/>
          <w:sz w:val="20"/>
          <w:szCs w:val="20"/>
        </w:rPr>
        <w:t>Rozporządzenia Komisji (UE) nr 1407/2013</w:t>
      </w:r>
      <w:r w:rsidR="0019669C" w:rsidRPr="009F5BD6">
        <w:rPr>
          <w:rFonts w:asciiTheme="minorHAnsi" w:hAnsiTheme="minorHAnsi" w:cstheme="minorHAnsi"/>
          <w:sz w:val="20"/>
          <w:szCs w:val="20"/>
        </w:rPr>
        <w:t>, może być mu udzielona:</w:t>
      </w:r>
    </w:p>
    <w:p w14:paraId="6947E517" w14:textId="6937B3B1" w:rsidR="0019669C" w:rsidRPr="00357480" w:rsidRDefault="00252FC2" w:rsidP="0053765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57480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pomoc publiczna na szkolenia </w:t>
      </w:r>
      <w:r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(zgodnie z rozdziałem 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4c</w:t>
      </w:r>
      <w:r w:rsidR="001B2C0E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Rozporządzenia MIiR z dnia </w:t>
      </w:r>
      <w:r w:rsidR="001B2C0E">
        <w:rPr>
          <w:rFonts w:asciiTheme="minorHAnsi" w:hAnsiTheme="minorHAnsi" w:cstheme="minorHAnsi"/>
          <w:iCs/>
          <w:color w:val="000000"/>
          <w:sz w:val="20"/>
          <w:szCs w:val="20"/>
        </w:rPr>
        <w:t>9 listopada</w:t>
      </w:r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2015 r., </w:t>
      </w:r>
      <w:r w:rsidR="000B7F82" w:rsidRPr="0050430E">
        <w:rPr>
          <w:rFonts w:asciiTheme="minorHAnsi" w:eastAsia="Calibri" w:hAnsiTheme="minorHAnsi" w:cstheme="minorHAnsi"/>
          <w:kern w:val="0"/>
          <w:sz w:val="20"/>
          <w:szCs w:val="20"/>
        </w:rPr>
        <w:t>w sprawie udzielania przez Polską Agencję Rozwoju Przedsiębiorczości pomocy finansowej w ramach Programu Operacyjnego Wiedza Edukacja Rozwój 2014-2020</w:t>
      </w:r>
      <w:r w:rsidR="000B7F82">
        <w:rPr>
          <w:rFonts w:asciiTheme="minorHAnsi" w:eastAsia="Calibri" w:hAnsiTheme="minorHAnsi" w:cstheme="minorHAnsi"/>
          <w:kern w:val="0"/>
          <w:sz w:val="20"/>
          <w:szCs w:val="20"/>
        </w:rPr>
        <w:t xml:space="preserve"> 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Dz.U. z </w:t>
      </w:r>
      <w:r w:rsidR="001B2C0E" w:rsidRPr="00357480">
        <w:rPr>
          <w:rFonts w:asciiTheme="minorHAnsi" w:hAnsiTheme="minorHAnsi" w:cstheme="minorHAnsi"/>
          <w:color w:val="000000"/>
          <w:sz w:val="20"/>
          <w:szCs w:val="20"/>
        </w:rPr>
        <w:t>201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8</w:t>
      </w:r>
      <w:r w:rsidR="001B2C0E" w:rsidRPr="00357480">
        <w:rPr>
          <w:rFonts w:asciiTheme="minorHAnsi" w:hAnsiTheme="minorHAnsi" w:cstheme="minorHAnsi"/>
          <w:color w:val="000000"/>
          <w:sz w:val="20"/>
          <w:szCs w:val="20"/>
        </w:rPr>
        <w:t>r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., poz. 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2256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). </w:t>
      </w:r>
    </w:p>
    <w:p w14:paraId="062CA343" w14:textId="24DC46D1" w:rsidR="00252FC2" w:rsidRPr="00357480" w:rsidRDefault="00252FC2" w:rsidP="0053765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57480">
        <w:rPr>
          <w:rFonts w:asciiTheme="minorHAnsi" w:hAnsiTheme="minorHAnsi" w:cstheme="minorHAnsi"/>
          <w:bCs/>
          <w:color w:val="000000"/>
          <w:sz w:val="20"/>
          <w:szCs w:val="20"/>
        </w:rPr>
        <w:t>pomoc publiczna na usługi doradcze</w:t>
      </w:r>
      <w:r w:rsidRPr="0035748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357480">
        <w:rPr>
          <w:rFonts w:asciiTheme="minorHAnsi" w:hAnsiTheme="minorHAnsi" w:cstheme="minorHAnsi"/>
          <w:color w:val="000000"/>
          <w:sz w:val="20"/>
          <w:szCs w:val="20"/>
        </w:rPr>
        <w:t>(zgodnie z rozdziałem 4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c</w:t>
      </w:r>
      <w:r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Rozporządzenia MIiR z dnia </w:t>
      </w:r>
      <w:r w:rsidR="001B2C0E">
        <w:rPr>
          <w:rFonts w:asciiTheme="minorHAnsi" w:hAnsiTheme="minorHAnsi" w:cstheme="minorHAnsi"/>
          <w:iCs/>
          <w:color w:val="000000"/>
          <w:sz w:val="20"/>
          <w:szCs w:val="20"/>
        </w:rPr>
        <w:t>9 listopada</w:t>
      </w:r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2015 r. 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(Dz.U. z </w:t>
      </w:r>
      <w:r w:rsidR="001B2C0E" w:rsidRPr="00357480">
        <w:rPr>
          <w:rFonts w:asciiTheme="minorHAnsi" w:hAnsiTheme="minorHAnsi" w:cstheme="minorHAnsi"/>
          <w:color w:val="000000"/>
          <w:sz w:val="20"/>
          <w:szCs w:val="20"/>
        </w:rPr>
        <w:t>201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8</w:t>
      </w:r>
      <w:r w:rsidR="001B2C0E" w:rsidRPr="00357480">
        <w:rPr>
          <w:rFonts w:asciiTheme="minorHAnsi" w:hAnsiTheme="minorHAnsi" w:cstheme="minorHAnsi"/>
          <w:color w:val="000000"/>
          <w:sz w:val="20"/>
          <w:szCs w:val="20"/>
        </w:rPr>
        <w:t>r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., poz. 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2256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). </w:t>
      </w:r>
      <w:r w:rsidRPr="00357480">
        <w:rPr>
          <w:rFonts w:asciiTheme="minorHAnsi" w:hAnsiTheme="minorHAnsi" w:cstheme="minorHAnsi"/>
          <w:color w:val="000000"/>
          <w:sz w:val="20"/>
          <w:szCs w:val="20"/>
        </w:rPr>
        <w:t>Intensywność pomocy publicznej na usługi doradcze wynosi maksymalnie 50% wartości kosztów kwalifikowalnych.</w:t>
      </w:r>
    </w:p>
    <w:p w14:paraId="797FF723" w14:textId="45FBBCFD" w:rsidR="0088635F" w:rsidRPr="00B91044" w:rsidRDefault="0088635F" w:rsidP="00537651">
      <w:pPr>
        <w:pStyle w:val="Akapitzlist1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1044">
        <w:rPr>
          <w:rFonts w:asciiTheme="minorHAnsi" w:hAnsiTheme="minorHAnsi" w:cstheme="minorHAnsi"/>
          <w:sz w:val="20"/>
          <w:szCs w:val="20"/>
        </w:rPr>
        <w:t xml:space="preserve">Przedsiębiorca </w:t>
      </w:r>
      <w:r w:rsidR="00B91044" w:rsidRPr="00B91044">
        <w:rPr>
          <w:rFonts w:asciiTheme="minorHAnsi" w:hAnsiTheme="minorHAnsi" w:cstheme="minorHAnsi"/>
          <w:sz w:val="20"/>
          <w:szCs w:val="20"/>
        </w:rPr>
        <w:t xml:space="preserve">zobowiązany jest do wniesienia wkładu własnego, stanowiącego co najmniej </w:t>
      </w:r>
      <w:r w:rsidR="00C22FD6">
        <w:rPr>
          <w:rFonts w:asciiTheme="minorHAnsi" w:hAnsiTheme="minorHAnsi" w:cstheme="minorHAnsi"/>
          <w:sz w:val="20"/>
          <w:szCs w:val="20"/>
        </w:rPr>
        <w:t>2</w:t>
      </w:r>
      <w:r w:rsidR="00682390" w:rsidRPr="00B91044">
        <w:rPr>
          <w:rFonts w:asciiTheme="minorHAnsi" w:hAnsiTheme="minorHAnsi" w:cstheme="minorHAnsi"/>
          <w:sz w:val="20"/>
          <w:szCs w:val="20"/>
        </w:rPr>
        <w:t>0</w:t>
      </w:r>
      <w:r w:rsidR="00B91044" w:rsidRPr="00B91044">
        <w:rPr>
          <w:rFonts w:asciiTheme="minorHAnsi" w:hAnsiTheme="minorHAnsi" w:cstheme="minorHAnsi"/>
          <w:sz w:val="20"/>
          <w:szCs w:val="20"/>
        </w:rPr>
        <w:t>% wartości</w:t>
      </w:r>
      <w:r w:rsidR="00537651">
        <w:rPr>
          <w:rFonts w:asciiTheme="minorHAnsi" w:hAnsiTheme="minorHAnsi" w:cstheme="minorHAnsi"/>
          <w:sz w:val="20"/>
          <w:szCs w:val="20"/>
        </w:rPr>
        <w:t xml:space="preserve"> </w:t>
      </w:r>
      <w:r w:rsidR="002234B3">
        <w:rPr>
          <w:rFonts w:asciiTheme="minorHAnsi" w:hAnsiTheme="minorHAnsi" w:cstheme="minorHAnsi"/>
          <w:sz w:val="20"/>
          <w:szCs w:val="20"/>
        </w:rPr>
        <w:t>kwoty wsparcia.</w:t>
      </w:r>
    </w:p>
    <w:p w14:paraId="4A7FE4A8" w14:textId="0FF8297C" w:rsidR="007F13DF" w:rsidRPr="00B91044" w:rsidRDefault="000840EE" w:rsidP="00537651">
      <w:pPr>
        <w:pStyle w:val="Akapitzlist1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1044">
        <w:rPr>
          <w:rFonts w:asciiTheme="minorHAnsi" w:hAnsiTheme="minorHAnsi" w:cstheme="minorHAnsi"/>
          <w:sz w:val="20"/>
          <w:szCs w:val="20"/>
        </w:rPr>
        <w:lastRenderedPageBreak/>
        <w:t xml:space="preserve">Przedsiębiorca zobowiązuje się do pokrycia kosztów usługi rozwojowej w kwocie przekraczającej kwotę </w:t>
      </w:r>
      <w:r w:rsidR="000B7F82">
        <w:rPr>
          <w:rFonts w:asciiTheme="minorHAnsi" w:hAnsiTheme="minorHAnsi" w:cstheme="minorHAnsi"/>
          <w:sz w:val="20"/>
          <w:szCs w:val="20"/>
        </w:rPr>
        <w:t>dofinansowania</w:t>
      </w:r>
      <w:r w:rsidR="000B7F82" w:rsidRPr="00B91044">
        <w:rPr>
          <w:rFonts w:asciiTheme="minorHAnsi" w:hAnsiTheme="minorHAnsi" w:cstheme="minorHAnsi"/>
          <w:sz w:val="20"/>
          <w:szCs w:val="20"/>
        </w:rPr>
        <w:t xml:space="preserve"> </w:t>
      </w:r>
      <w:r w:rsidRPr="00B91044">
        <w:rPr>
          <w:rFonts w:asciiTheme="minorHAnsi" w:hAnsiTheme="minorHAnsi" w:cstheme="minorHAnsi"/>
          <w:sz w:val="20"/>
          <w:szCs w:val="20"/>
        </w:rPr>
        <w:t>wskazaną w §</w:t>
      </w:r>
      <w:r w:rsidR="00A55EA4">
        <w:rPr>
          <w:rFonts w:asciiTheme="minorHAnsi" w:hAnsiTheme="minorHAnsi" w:cstheme="minorHAnsi"/>
          <w:sz w:val="20"/>
          <w:szCs w:val="20"/>
        </w:rPr>
        <w:t>2</w:t>
      </w:r>
      <w:r w:rsidRPr="00B91044">
        <w:rPr>
          <w:rFonts w:asciiTheme="minorHAnsi" w:hAnsiTheme="minorHAnsi" w:cstheme="minorHAnsi"/>
          <w:sz w:val="20"/>
          <w:szCs w:val="20"/>
        </w:rPr>
        <w:t xml:space="preserve"> ust. 1. </w:t>
      </w:r>
    </w:p>
    <w:p w14:paraId="2773E1D7" w14:textId="77777777" w:rsidR="000840EE" w:rsidRPr="000840EE" w:rsidRDefault="000840EE" w:rsidP="000840EE">
      <w:pPr>
        <w:pStyle w:val="Akapitzlist1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3ABC2A9" w14:textId="3E5C29ED" w:rsidR="00252FC2" w:rsidRPr="00357480" w:rsidRDefault="00A01436" w:rsidP="00232013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7</w:t>
      </w:r>
    </w:p>
    <w:p w14:paraId="0F5780CC" w14:textId="6DF1CC90" w:rsidR="00252FC2" w:rsidRDefault="00252FC2" w:rsidP="00232013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1CCA3FF7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Przedsiębiorca uczestniczący w Projekcie wyraża zgodę na przetwarzanie danych osobowych na potrzeby realizacji i rozliczenia wsparcia otrzymanego w ramach Projektu zgodnie z zasadami Regulaminu i Regulaminu BUR.</w:t>
      </w:r>
    </w:p>
    <w:p w14:paraId="160498C9" w14:textId="77777777" w:rsidR="000B7F82" w:rsidRPr="0050430E" w:rsidRDefault="000B7F82" w:rsidP="009F5BD6">
      <w:pPr>
        <w:pStyle w:val="Akapitzlist"/>
        <w:numPr>
          <w:ilvl w:val="0"/>
          <w:numId w:val="61"/>
        </w:numPr>
        <w:tabs>
          <w:tab w:val="left" w:pos="284"/>
        </w:tabs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Przedsiębiorca został zaznajomiony z Załącznikiem nr 2b i 3 do Umowy wsparcia i podpisał Załącznik nr 2a Formularz zgłoszeniowy Przedsiębiorcy.</w:t>
      </w:r>
    </w:p>
    <w:p w14:paraId="49661762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Przedsiębiorca zobowiązany jest do przekazania Operatorowi dokumentów, o których mowa w ust. 2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  <w:t>w wymaganej formie i terminie.</w:t>
      </w:r>
    </w:p>
    <w:p w14:paraId="6C9BE590" w14:textId="1C4AB458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Na podstawie art. 4 pkt 2, art. 5 ust. 2, art. 28  </w:t>
      </w:r>
      <w:bookmarkStart w:id="3" w:name="_Hlk497493"/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Rozporządzenia Parlamentu Europejskiego i Rady (UE)</w:t>
      </w:r>
      <w:bookmarkEnd w:id="3"/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2016/679 z 27 kwietnia 2016 r. w sprawie ochrony osób fizycznych w związku z przetwarzaniem danych osobowych </w:t>
      </w:r>
      <w:r w:rsidR="00537651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i w sprawie swobodnego przepływu takich danych oraz uchylenia dyrektywy 95/46/WE (Dz.U.UE.L.2016.119.1), Przedsiębiorcę zobowiązuje się do udostępnienia swoich danych osobowych w celu udzielenia wsparcia, realizacji Projektu, ewaluacji, kontroli, monitoringu i sprawozdawczości w ramach Regionalnego Programu Operacyjnego Wiedza Edukacja Rozwój na lata 2014-2020 (POWER).</w:t>
      </w:r>
    </w:p>
    <w:p w14:paraId="33C2B2C9" w14:textId="77777777" w:rsidR="000B7F82" w:rsidRPr="0050430E" w:rsidRDefault="000B7F82" w:rsidP="00537651">
      <w:pPr>
        <w:pStyle w:val="Akapitzlist"/>
        <w:numPr>
          <w:ilvl w:val="0"/>
          <w:numId w:val="61"/>
        </w:numPr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Podstawą prawną przetwarzania danych osobowych Przedsiębiorcy stanowi art. 6 ust. 1 lit. a-c i f) lub/i art. 9 ust. 2 lit. b) i g) Rozporządzenia Parlamentu Europejskiego i Rady (UE) 2016/679 z dnia 27 kwietnia 2016r.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danych, publ. Dz.U.UE.L.2016.119.1) – dane osobowe są niezbędne dla realizacji i rozliczenia wsparcia otrzymanego w ramach Projektu zgodnie z zasadami Regulaminu i Regulaminu BUR, w tym także do ewaluacji, kontroli, monitoringu i sprawozdawczości w ramach Regionalnego Programu Operacyjnego Wiedza Edukacja Rozwój na lata 2014-2020 (POWER).</w:t>
      </w:r>
    </w:p>
    <w:p w14:paraId="4F518B08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Dane osobowe mogą być przetwarzane przez Operatora, IZ POWER i inne upoważnione instytucje wyłącznie w celach określonych w ust. 4 w zakresie określonym w dokumentach, o których mowa w ust. 3.</w:t>
      </w:r>
    </w:p>
    <w:p w14:paraId="064F8CB9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Osoba fizyczna, której dane są przetwarzane w ramach realizacji i rozliczenia wsparcia przyjmuje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  <w:t xml:space="preserve">do wiadomości, iż dysponuje następującymi prawami: </w:t>
      </w:r>
    </w:p>
    <w:p w14:paraId="34D64E61" w14:textId="77777777" w:rsidR="000B7F82" w:rsidRPr="0050430E" w:rsidRDefault="000B7F82" w:rsidP="00537651">
      <w:pPr>
        <w:numPr>
          <w:ilvl w:val="1"/>
          <w:numId w:val="60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żądania dostępu do danych osobowych, ich sprostowania, usunięcia lub ograniczenia przetwarzania,</w:t>
      </w:r>
    </w:p>
    <w:p w14:paraId="1C89A96B" w14:textId="77777777" w:rsidR="000B7F82" w:rsidRPr="0050430E" w:rsidRDefault="000B7F82" w:rsidP="00537651">
      <w:pPr>
        <w:numPr>
          <w:ilvl w:val="1"/>
          <w:numId w:val="60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wniesienia sprzeciwu wobec przetwarzania,</w:t>
      </w:r>
    </w:p>
    <w:p w14:paraId="683540F7" w14:textId="77777777" w:rsidR="000B7F82" w:rsidRPr="0050430E" w:rsidRDefault="000B7F82" w:rsidP="00537651">
      <w:pPr>
        <w:numPr>
          <w:ilvl w:val="1"/>
          <w:numId w:val="60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przenoszenia danych,</w:t>
      </w:r>
    </w:p>
    <w:p w14:paraId="5E0A2E6D" w14:textId="77777777" w:rsidR="000B7F82" w:rsidRPr="0050430E" w:rsidRDefault="000B7F82" w:rsidP="00537651">
      <w:pPr>
        <w:numPr>
          <w:ilvl w:val="1"/>
          <w:numId w:val="60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wniesienia skargi do właściwego organu nadzorczego.</w:t>
      </w:r>
    </w:p>
    <w:p w14:paraId="47A3FE9D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Podanie danych osobowych jest dobrowolne, aczkolwiek odmowa ich podania jest równoznaczna z brakiem możliwości udzielenia wsparcia w ramach Projektu. </w:t>
      </w:r>
    </w:p>
    <w:p w14:paraId="796B9FE7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Przy przetwarzaniu danych osobowych Przedsiębiorca zobowiązuje się do przestrzegania zasad bezpiecznego przetwarzania danych osobowych zgodnie z RODO oraz w oparciu o przepisy ustawy z dnia 10.05.2018r.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  <w:t xml:space="preserve"> o ochronie danych osobowych i wdrożone procedury bezpieczeństwa danych</w:t>
      </w:r>
      <w:r w:rsidRPr="0050430E">
        <w:rPr>
          <w:rFonts w:asciiTheme="minorHAnsi" w:hAnsiTheme="minorHAnsi" w:cstheme="minorHAnsi"/>
          <w:sz w:val="20"/>
          <w:szCs w:val="20"/>
        </w:rPr>
        <w:t xml:space="preserve">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(Dz. U. 2018 r., poz. 1000). </w:t>
      </w:r>
    </w:p>
    <w:p w14:paraId="1829D36F" w14:textId="77777777" w:rsidR="00094BAF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Przedsiębiorca zobowiązuje się do przechowywania dokumentacji związanej z przetwarzaniem danych osobowych </w:t>
      </w:r>
      <w:r w:rsidRPr="0050430E">
        <w:rPr>
          <w:rFonts w:asciiTheme="minorHAnsi" w:eastAsiaTheme="minorHAnsi" w:hAnsiTheme="minorHAnsi" w:cstheme="minorHAnsi"/>
          <w:kern w:val="0"/>
          <w:sz w:val="20"/>
          <w:szCs w:val="20"/>
          <w:lang w:eastAsia="pl-PL"/>
        </w:rPr>
        <w:t>przez okres 10 lat od dnia podpisania Umowy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w sposób zapewniający dostępność, poufność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  <w:t>i bezpieczeństwo.</w:t>
      </w:r>
    </w:p>
    <w:p w14:paraId="7041B419" w14:textId="59A089F2" w:rsidR="000B7F82" w:rsidRPr="009F5BD6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9F5BD6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>Przedsiębiorca jest zobowiązany do podjęcia wszelkich kroków służących zachowaniu danych osobowych</w:t>
      </w:r>
      <w:r w:rsidRPr="009F5BD6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br/>
        <w:t xml:space="preserve"> w poufności przez Pracowników mających dostęp do powierzonych danych osobowych</w:t>
      </w:r>
      <w:r w:rsidR="00FC4D72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>.</w:t>
      </w:r>
    </w:p>
    <w:p w14:paraId="7B768B11" w14:textId="77777777" w:rsidR="00094BAF" w:rsidRPr="009F5BD6" w:rsidRDefault="00094BAF" w:rsidP="009F5BD6">
      <w:p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</w:pPr>
    </w:p>
    <w:p w14:paraId="0EC7F514" w14:textId="77777777" w:rsidR="00BB7711" w:rsidRPr="00357480" w:rsidRDefault="00BB7711" w:rsidP="00357480">
      <w:pPr>
        <w:pStyle w:val="Teksttreci20"/>
        <w:shd w:val="clear" w:color="auto" w:fill="auto"/>
        <w:spacing w:before="0" w:after="0" w:line="276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2811A7C1" w14:textId="163CAE76" w:rsidR="00252FC2" w:rsidRPr="00357480" w:rsidRDefault="00BB7711" w:rsidP="00232013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lastRenderedPageBreak/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8</w:t>
      </w:r>
    </w:p>
    <w:p w14:paraId="6A944C88" w14:textId="6CF1C067" w:rsidR="00094BAF" w:rsidRDefault="00252FC2" w:rsidP="00094BAF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0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Monitorowanie i kontrola</w:t>
      </w:r>
    </w:p>
    <w:p w14:paraId="3D3FE9E2" w14:textId="7F815DC0" w:rsidR="00094BAF" w:rsidRPr="00357480" w:rsidRDefault="00094BAF" w:rsidP="009F5BD6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 w:val="0"/>
          <w:bCs w:val="0"/>
          <w:sz w:val="20"/>
          <w:szCs w:val="20"/>
        </w:rPr>
        <w:t>Z</w:t>
      </w:r>
      <w:r w:rsidRPr="0050430E">
        <w:rPr>
          <w:rFonts w:asciiTheme="minorHAnsi" w:hAnsiTheme="minorHAnsi" w:cstheme="minorHAnsi"/>
          <w:b w:val="0"/>
          <w:bCs w:val="0"/>
          <w:sz w:val="20"/>
          <w:szCs w:val="20"/>
        </w:rPr>
        <w:t>asady i przebieg czynności kontrolnych i monitoringowych regulują zapisy Regulaminu, w szczególności § 10.</w:t>
      </w:r>
    </w:p>
    <w:p w14:paraId="7345B6ED" w14:textId="77777777" w:rsidR="0051652C" w:rsidRDefault="0051652C" w:rsidP="0035748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</w:p>
    <w:p w14:paraId="5487A200" w14:textId="5A23C5C9" w:rsidR="00252FC2" w:rsidRPr="00357480" w:rsidRDefault="004765D7" w:rsidP="00232013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9</w:t>
      </w:r>
    </w:p>
    <w:p w14:paraId="725EB63C" w14:textId="77777777" w:rsidR="00252FC2" w:rsidRPr="00357480" w:rsidRDefault="00252FC2" w:rsidP="00232013">
      <w:pPr>
        <w:pStyle w:val="Nagwek20"/>
        <w:keepNext/>
        <w:keepLines/>
        <w:widowControl/>
        <w:shd w:val="clear" w:color="auto" w:fill="auto"/>
        <w:spacing w:before="0" w:after="160" w:line="276" w:lineRule="auto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Rozwiązanie Umowy</w:t>
      </w:r>
    </w:p>
    <w:p w14:paraId="36820CA4" w14:textId="77777777" w:rsidR="00252FC2" w:rsidRPr="00053ABD" w:rsidRDefault="00252FC2" w:rsidP="00B0553B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Operator jest uprawniony do rozwiązania </w:t>
      </w:r>
      <w:r w:rsidR="00B0553B">
        <w:rPr>
          <w:rFonts w:asciiTheme="minorHAnsi" w:hAnsiTheme="minorHAnsi" w:cstheme="minorHAnsi"/>
          <w:sz w:val="20"/>
          <w:szCs w:val="20"/>
        </w:rPr>
        <w:t xml:space="preserve">niniejszej </w:t>
      </w:r>
      <w:r w:rsidRPr="00357480">
        <w:rPr>
          <w:rFonts w:asciiTheme="minorHAnsi" w:hAnsiTheme="minorHAnsi" w:cstheme="minorHAnsi"/>
          <w:sz w:val="20"/>
          <w:szCs w:val="20"/>
        </w:rPr>
        <w:t xml:space="preserve">Umowy bez zachowania okresu wypowiedzenia, jeżeli </w:t>
      </w:r>
      <w:r w:rsidRPr="00053ABD">
        <w:rPr>
          <w:rFonts w:asciiTheme="minorHAnsi" w:hAnsiTheme="minorHAnsi" w:cstheme="minorHAnsi"/>
          <w:sz w:val="20"/>
          <w:szCs w:val="20"/>
        </w:rPr>
        <w:t>Przedsiębiorca:</w:t>
      </w:r>
    </w:p>
    <w:p w14:paraId="362BB856" w14:textId="53364E24" w:rsidR="000315F9" w:rsidRDefault="00F7604A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nie skorzystał</w:t>
      </w:r>
      <w:r w:rsidR="00C22FD6" w:rsidRPr="00CE1BD3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 usług rozwojow</w:t>
      </w:r>
      <w:r w:rsidR="00094BAF">
        <w:rPr>
          <w:rFonts w:asciiTheme="minorHAnsi" w:eastAsiaTheme="minorHAnsi" w:hAnsiTheme="minorHAnsi" w:cstheme="minorHAnsi"/>
          <w:color w:val="000000"/>
          <w:sz w:val="20"/>
          <w:szCs w:val="20"/>
        </w:rPr>
        <w:t>ych</w:t>
      </w:r>
      <w:r w:rsidR="00C22FD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094BAF">
        <w:rPr>
          <w:rFonts w:asciiTheme="minorHAnsi" w:hAnsiTheme="minorHAnsi" w:cstheme="minorHAnsi"/>
          <w:sz w:val="20"/>
          <w:szCs w:val="20"/>
        </w:rPr>
        <w:t>pozytywnie zwalidowanych przez Operatora,</w:t>
      </w:r>
    </w:p>
    <w:p w14:paraId="590861D0" w14:textId="645A3F5C" w:rsidR="00C55C48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55693">
        <w:rPr>
          <w:rFonts w:asciiTheme="minorHAnsi" w:hAnsiTheme="minorHAnsi" w:cstheme="minorHAnsi"/>
          <w:sz w:val="20"/>
          <w:szCs w:val="20"/>
        </w:rPr>
        <w:t xml:space="preserve">zaprzestał realizacji Umowy bądź realizuje ją w sposób sprzeczny z </w:t>
      </w:r>
      <w:r w:rsidR="004765D7" w:rsidRPr="00755693">
        <w:rPr>
          <w:rFonts w:asciiTheme="minorHAnsi" w:hAnsiTheme="minorHAnsi" w:cstheme="minorHAnsi"/>
          <w:sz w:val="20"/>
          <w:szCs w:val="20"/>
        </w:rPr>
        <w:t xml:space="preserve">jej </w:t>
      </w:r>
      <w:r w:rsidRPr="00755693">
        <w:rPr>
          <w:rFonts w:asciiTheme="minorHAnsi" w:hAnsiTheme="minorHAnsi" w:cstheme="minorHAnsi"/>
          <w:sz w:val="20"/>
          <w:szCs w:val="20"/>
        </w:rPr>
        <w:t>postanowieniami l</w:t>
      </w:r>
      <w:r w:rsidRPr="00357480">
        <w:rPr>
          <w:rFonts w:asciiTheme="minorHAnsi" w:hAnsiTheme="minorHAnsi" w:cstheme="minorHAnsi"/>
          <w:sz w:val="20"/>
          <w:szCs w:val="20"/>
        </w:rPr>
        <w:t xml:space="preserve">ub </w:t>
      </w:r>
      <w:r w:rsidR="00FC4D72">
        <w:rPr>
          <w:rFonts w:asciiTheme="minorHAnsi" w:hAnsiTheme="minorHAnsi" w:cstheme="minorHAnsi"/>
          <w:sz w:val="20"/>
          <w:szCs w:val="20"/>
        </w:rPr>
        <w:br/>
      </w:r>
      <w:r w:rsidRPr="00357480">
        <w:rPr>
          <w:rFonts w:asciiTheme="minorHAnsi" w:hAnsiTheme="minorHAnsi" w:cstheme="minorHAnsi"/>
          <w:sz w:val="20"/>
          <w:szCs w:val="20"/>
        </w:rPr>
        <w:t>z naruszeniem przepisów prawa</w:t>
      </w:r>
      <w:r w:rsidR="00FC4D72">
        <w:rPr>
          <w:rFonts w:asciiTheme="minorHAnsi" w:hAnsiTheme="minorHAnsi" w:cstheme="minorHAnsi"/>
          <w:sz w:val="20"/>
          <w:szCs w:val="20"/>
        </w:rPr>
        <w:t>,</w:t>
      </w:r>
    </w:p>
    <w:p w14:paraId="753D88F5" w14:textId="33CABFBE" w:rsidR="004225CA" w:rsidRDefault="004225CA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4225CA">
        <w:rPr>
          <w:rFonts w:asciiTheme="minorHAnsi" w:hAnsiTheme="minorHAnsi" w:cstheme="minorHAnsi"/>
          <w:sz w:val="20"/>
          <w:szCs w:val="20"/>
        </w:rPr>
        <w:t>nie spełni</w:t>
      </w:r>
      <w:r>
        <w:rPr>
          <w:rFonts w:asciiTheme="minorHAnsi" w:hAnsiTheme="minorHAnsi" w:cstheme="minorHAnsi"/>
          <w:sz w:val="20"/>
          <w:szCs w:val="20"/>
        </w:rPr>
        <w:t>ł</w:t>
      </w:r>
      <w:r w:rsidRPr="004225CA">
        <w:rPr>
          <w:rFonts w:asciiTheme="minorHAnsi" w:hAnsiTheme="minorHAnsi" w:cstheme="minorHAnsi"/>
          <w:sz w:val="20"/>
          <w:szCs w:val="20"/>
        </w:rPr>
        <w:t xml:space="preserve"> w trakcie trwania </w:t>
      </w:r>
      <w:r w:rsidR="0033009E">
        <w:rPr>
          <w:rFonts w:asciiTheme="minorHAnsi" w:hAnsiTheme="minorHAnsi" w:cstheme="minorHAnsi"/>
          <w:sz w:val="20"/>
          <w:szCs w:val="20"/>
        </w:rPr>
        <w:t>U</w:t>
      </w:r>
      <w:r w:rsidRPr="004225CA">
        <w:rPr>
          <w:rFonts w:asciiTheme="minorHAnsi" w:hAnsiTheme="minorHAnsi" w:cstheme="minorHAnsi"/>
          <w:sz w:val="20"/>
          <w:szCs w:val="20"/>
        </w:rPr>
        <w:t xml:space="preserve">mowy, </w:t>
      </w:r>
      <w:r>
        <w:rPr>
          <w:rFonts w:asciiTheme="minorHAnsi" w:hAnsiTheme="minorHAnsi" w:cstheme="minorHAnsi"/>
          <w:sz w:val="20"/>
          <w:szCs w:val="20"/>
        </w:rPr>
        <w:t xml:space="preserve">określonego we wniosku o </w:t>
      </w:r>
      <w:r w:rsidR="0033009E">
        <w:rPr>
          <w:rFonts w:asciiTheme="minorHAnsi" w:hAnsiTheme="minorHAnsi" w:cstheme="minorHAnsi"/>
          <w:sz w:val="20"/>
          <w:szCs w:val="20"/>
        </w:rPr>
        <w:t>U</w:t>
      </w:r>
      <w:r>
        <w:rPr>
          <w:rFonts w:asciiTheme="minorHAnsi" w:hAnsiTheme="minorHAnsi" w:cstheme="minorHAnsi"/>
          <w:sz w:val="20"/>
          <w:szCs w:val="20"/>
        </w:rPr>
        <w:t>mowę kryterium premiującego,</w:t>
      </w:r>
    </w:p>
    <w:p w14:paraId="319D5476" w14:textId="4C62D324" w:rsidR="00BB7711" w:rsidRPr="00C55C48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C55C48">
        <w:rPr>
          <w:rFonts w:asciiTheme="minorHAnsi" w:hAnsiTheme="minorHAnsi" w:cstheme="minorHAnsi"/>
          <w:sz w:val="20"/>
          <w:szCs w:val="20"/>
        </w:rPr>
        <w:t>odmawia poddania się kontroli</w:t>
      </w:r>
      <w:r w:rsidR="004765D7" w:rsidRPr="00C55C48">
        <w:rPr>
          <w:rFonts w:asciiTheme="minorHAnsi" w:hAnsiTheme="minorHAnsi" w:cstheme="minorHAnsi"/>
          <w:sz w:val="20"/>
          <w:szCs w:val="20"/>
        </w:rPr>
        <w:t>/monitoringu</w:t>
      </w:r>
      <w:r w:rsidR="00FC4D72">
        <w:rPr>
          <w:rFonts w:asciiTheme="minorHAnsi" w:hAnsiTheme="minorHAnsi" w:cstheme="minorHAnsi"/>
          <w:sz w:val="20"/>
          <w:szCs w:val="20"/>
        </w:rPr>
        <w:t>,</w:t>
      </w:r>
      <w:r w:rsidR="00B07F56">
        <w:rPr>
          <w:rFonts w:asciiTheme="minorHAnsi" w:hAnsiTheme="minorHAnsi" w:cstheme="minorHAnsi"/>
          <w:sz w:val="20"/>
          <w:szCs w:val="20"/>
        </w:rPr>
        <w:t xml:space="preserve"> w tym odmawia lub nie przedstawia w trakcie kontroli dokumentacji wymaganej przez instytucję kontrolującą na podstawie zapisów Regulaminu.</w:t>
      </w:r>
    </w:p>
    <w:p w14:paraId="7BBDFBEB" w14:textId="2F961C37" w:rsidR="00BB7711" w:rsidRPr="00357480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w celu uzyskania </w:t>
      </w:r>
      <w:r w:rsidR="00B0553B">
        <w:rPr>
          <w:rFonts w:asciiTheme="minorHAnsi" w:hAnsiTheme="minorHAnsi" w:cstheme="minorHAnsi"/>
          <w:sz w:val="20"/>
          <w:szCs w:val="20"/>
        </w:rPr>
        <w:t>refundacji</w:t>
      </w:r>
      <w:r w:rsidR="000D08C7">
        <w:rPr>
          <w:rFonts w:asciiTheme="minorHAnsi" w:hAnsiTheme="minorHAnsi" w:cstheme="minorHAnsi"/>
          <w:sz w:val="20"/>
          <w:szCs w:val="20"/>
        </w:rPr>
        <w:t>/opłaty</w:t>
      </w:r>
      <w:r w:rsidR="00C55C48">
        <w:rPr>
          <w:rFonts w:asciiTheme="minorHAnsi" w:hAnsiTheme="minorHAnsi" w:cstheme="minorHAnsi"/>
          <w:sz w:val="20"/>
          <w:szCs w:val="20"/>
        </w:rPr>
        <w:t xml:space="preserve"> przedstawił fałszywe lub nie</w:t>
      </w:r>
      <w:r w:rsidRPr="00357480">
        <w:rPr>
          <w:rFonts w:asciiTheme="minorHAnsi" w:hAnsiTheme="minorHAnsi" w:cstheme="minorHAnsi"/>
          <w:sz w:val="20"/>
          <w:szCs w:val="20"/>
        </w:rPr>
        <w:t>odpowiadające stanowi faktycznemu lub niepełne oświadczenia lub dokumenty</w:t>
      </w:r>
      <w:r w:rsidR="00FC4D72">
        <w:rPr>
          <w:rFonts w:asciiTheme="minorHAnsi" w:hAnsiTheme="minorHAnsi" w:cstheme="minorHAnsi"/>
          <w:sz w:val="20"/>
          <w:szCs w:val="20"/>
        </w:rPr>
        <w:t>,</w:t>
      </w:r>
    </w:p>
    <w:p w14:paraId="42766A65" w14:textId="23D682D9" w:rsidR="00BB7711" w:rsidRPr="00357480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dopuścił się nieprawi</w:t>
      </w:r>
      <w:r w:rsidR="00C55C48">
        <w:rPr>
          <w:rFonts w:asciiTheme="minorHAnsi" w:hAnsiTheme="minorHAnsi" w:cstheme="minorHAnsi"/>
          <w:sz w:val="20"/>
          <w:szCs w:val="20"/>
        </w:rPr>
        <w:t xml:space="preserve">dłowości </w:t>
      </w:r>
      <w:r w:rsidR="000D08C7">
        <w:rPr>
          <w:rFonts w:asciiTheme="minorHAnsi" w:hAnsiTheme="minorHAnsi" w:cstheme="minorHAnsi"/>
          <w:sz w:val="20"/>
          <w:szCs w:val="20"/>
        </w:rPr>
        <w:t>–</w:t>
      </w:r>
      <w:r w:rsidR="00C55C48">
        <w:rPr>
          <w:rFonts w:asciiTheme="minorHAnsi" w:hAnsiTheme="minorHAnsi" w:cstheme="minorHAnsi"/>
          <w:sz w:val="20"/>
          <w:szCs w:val="20"/>
        </w:rPr>
        <w:t xml:space="preserve"> dokonał zakupu usług</w:t>
      </w:r>
      <w:r w:rsidRPr="00357480">
        <w:rPr>
          <w:rFonts w:asciiTheme="minorHAnsi" w:hAnsiTheme="minorHAnsi" w:cstheme="minorHAnsi"/>
          <w:sz w:val="20"/>
          <w:szCs w:val="20"/>
        </w:rPr>
        <w:t xml:space="preserve"> rozwojow</w:t>
      </w:r>
      <w:r w:rsidR="00C55C48">
        <w:rPr>
          <w:rFonts w:asciiTheme="minorHAnsi" w:hAnsiTheme="minorHAnsi" w:cstheme="minorHAnsi"/>
          <w:sz w:val="20"/>
          <w:szCs w:val="20"/>
        </w:rPr>
        <w:t>ych w sposób niezgodny z niniejszą Umową</w:t>
      </w:r>
      <w:r w:rsidR="00FC4D72">
        <w:rPr>
          <w:rFonts w:asciiTheme="minorHAnsi" w:hAnsiTheme="minorHAnsi" w:cstheme="minorHAnsi"/>
          <w:sz w:val="20"/>
          <w:szCs w:val="20"/>
        </w:rPr>
        <w:t>,</w:t>
      </w:r>
    </w:p>
    <w:p w14:paraId="53DC80A1" w14:textId="77667766" w:rsidR="00BB7711" w:rsidRPr="00357480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pobrał </w:t>
      </w:r>
      <w:r w:rsidR="000D08C7">
        <w:rPr>
          <w:rFonts w:asciiTheme="minorHAnsi" w:hAnsiTheme="minorHAnsi" w:cstheme="minorHAnsi"/>
          <w:sz w:val="20"/>
          <w:szCs w:val="20"/>
        </w:rPr>
        <w:t xml:space="preserve">zaliczkę i/lub </w:t>
      </w:r>
      <w:r w:rsidR="00B0553B">
        <w:rPr>
          <w:rFonts w:asciiTheme="minorHAnsi" w:hAnsiTheme="minorHAnsi" w:cstheme="minorHAnsi"/>
          <w:sz w:val="20"/>
          <w:szCs w:val="20"/>
        </w:rPr>
        <w:t>refundację</w:t>
      </w:r>
      <w:r w:rsidRPr="00357480">
        <w:rPr>
          <w:rFonts w:asciiTheme="minorHAnsi" w:hAnsiTheme="minorHAnsi" w:cstheme="minorHAnsi"/>
          <w:sz w:val="20"/>
          <w:szCs w:val="20"/>
        </w:rPr>
        <w:t xml:space="preserve"> nienależnie lub w nadmiernej wysokości</w:t>
      </w:r>
      <w:r w:rsidR="00FC4D72">
        <w:rPr>
          <w:rFonts w:asciiTheme="minorHAnsi" w:hAnsiTheme="minorHAnsi" w:cstheme="minorHAnsi"/>
          <w:sz w:val="20"/>
          <w:szCs w:val="20"/>
        </w:rPr>
        <w:t>,</w:t>
      </w:r>
    </w:p>
    <w:p w14:paraId="4D3F7575" w14:textId="30FF8994" w:rsidR="00252FC2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naruszył inne postanowienia Umowy skutkujące niemożliwo</w:t>
      </w:r>
      <w:r w:rsidR="00B0553B">
        <w:rPr>
          <w:rFonts w:asciiTheme="minorHAnsi" w:hAnsiTheme="minorHAnsi" w:cstheme="minorHAnsi"/>
          <w:sz w:val="20"/>
          <w:szCs w:val="20"/>
        </w:rPr>
        <w:t>ścią jej prawidłowej realizacji</w:t>
      </w:r>
      <w:r w:rsidR="00FC4D72">
        <w:rPr>
          <w:rFonts w:asciiTheme="minorHAnsi" w:hAnsiTheme="minorHAnsi" w:cstheme="minorHAnsi"/>
          <w:sz w:val="20"/>
          <w:szCs w:val="20"/>
        </w:rPr>
        <w:t>,</w:t>
      </w:r>
    </w:p>
    <w:p w14:paraId="1689E299" w14:textId="77777777" w:rsidR="000840EE" w:rsidRPr="00646BAE" w:rsidRDefault="000840EE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646BAE">
        <w:rPr>
          <w:rFonts w:asciiTheme="minorHAnsi" w:hAnsiTheme="minorHAnsi" w:cstheme="minorHAnsi"/>
          <w:sz w:val="20"/>
          <w:szCs w:val="20"/>
        </w:rPr>
        <w:t>na wniosek Przedsiębiorcy w przypadku rezygnacji z korzystania z usług rozwojowych.</w:t>
      </w:r>
    </w:p>
    <w:p w14:paraId="42C6B9EF" w14:textId="77777777" w:rsidR="00252FC2" w:rsidRDefault="00252FC2" w:rsidP="00B0553B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W przypadku rozwiązania Umowy z przyczyn, o których mowa w ust. 1, Przedsiębiorcy nie przysługuje odszkodowanie.</w:t>
      </w:r>
    </w:p>
    <w:p w14:paraId="1616E7DB" w14:textId="6F0370B7" w:rsidR="00C55C48" w:rsidRPr="00B0553B" w:rsidRDefault="00C55C48" w:rsidP="00B0553B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0553B">
        <w:rPr>
          <w:rFonts w:asciiTheme="minorHAnsi" w:hAnsiTheme="minorHAnsi" w:cstheme="minorHAnsi"/>
          <w:sz w:val="20"/>
          <w:szCs w:val="20"/>
        </w:rPr>
        <w:t xml:space="preserve">W przypadku rozwiązania Umowy w trybie, o którym mowa w ust. 1 </w:t>
      </w:r>
      <w:r w:rsidR="000D08C7">
        <w:rPr>
          <w:rFonts w:asciiTheme="minorHAnsi" w:hAnsiTheme="minorHAnsi" w:cstheme="minorHAnsi"/>
          <w:sz w:val="20"/>
          <w:szCs w:val="20"/>
        </w:rPr>
        <w:t>zaliczka i/lub</w:t>
      </w:r>
      <w:r w:rsidRPr="00B0553B">
        <w:rPr>
          <w:rFonts w:asciiTheme="minorHAnsi" w:hAnsiTheme="minorHAnsi" w:cstheme="minorHAnsi"/>
          <w:sz w:val="20"/>
          <w:szCs w:val="20"/>
        </w:rPr>
        <w:t xml:space="preserve"> </w:t>
      </w:r>
      <w:r w:rsidR="00B0553B">
        <w:rPr>
          <w:rFonts w:asciiTheme="minorHAnsi" w:hAnsiTheme="minorHAnsi" w:cstheme="minorHAnsi"/>
          <w:sz w:val="20"/>
          <w:szCs w:val="20"/>
        </w:rPr>
        <w:t>refundacja</w:t>
      </w:r>
      <w:r w:rsidRPr="00B0553B">
        <w:rPr>
          <w:rFonts w:asciiTheme="minorHAnsi" w:hAnsiTheme="minorHAnsi" w:cstheme="minorHAnsi"/>
          <w:sz w:val="20"/>
          <w:szCs w:val="20"/>
        </w:rPr>
        <w:t xml:space="preserve"> </w:t>
      </w:r>
      <w:r w:rsidR="000D08C7">
        <w:rPr>
          <w:rFonts w:asciiTheme="minorHAnsi" w:hAnsiTheme="minorHAnsi" w:cstheme="minorHAnsi"/>
          <w:sz w:val="20"/>
          <w:szCs w:val="20"/>
        </w:rPr>
        <w:t xml:space="preserve">lub opłata </w:t>
      </w:r>
      <w:r w:rsidRPr="00B0553B">
        <w:rPr>
          <w:rFonts w:asciiTheme="minorHAnsi" w:hAnsiTheme="minorHAnsi" w:cstheme="minorHAnsi"/>
          <w:sz w:val="20"/>
          <w:szCs w:val="20"/>
        </w:rPr>
        <w:t xml:space="preserve">podlega zwrotowi, w terminie 14 dni kalendarzowych od dnia stwierdzenia okoliczności uzasadniających </w:t>
      </w:r>
      <w:r w:rsidR="00B0553B">
        <w:rPr>
          <w:rFonts w:asciiTheme="minorHAnsi" w:hAnsiTheme="minorHAnsi" w:cstheme="minorHAnsi"/>
          <w:sz w:val="20"/>
          <w:szCs w:val="20"/>
        </w:rPr>
        <w:t>jej</w:t>
      </w:r>
      <w:r w:rsidRPr="00B0553B">
        <w:rPr>
          <w:rFonts w:asciiTheme="minorHAnsi" w:hAnsiTheme="minorHAnsi" w:cstheme="minorHAnsi"/>
          <w:sz w:val="20"/>
          <w:szCs w:val="20"/>
        </w:rPr>
        <w:t xml:space="preserve"> zwrot, wraz z odsetkami w wysokości określonej jak dla zaległości podatkowych naliczonymi od dnia przekazania </w:t>
      </w:r>
      <w:r w:rsidR="00B0553B">
        <w:rPr>
          <w:rFonts w:asciiTheme="minorHAnsi" w:hAnsiTheme="minorHAnsi" w:cstheme="minorHAnsi"/>
          <w:sz w:val="20"/>
          <w:szCs w:val="20"/>
        </w:rPr>
        <w:t>refundacji</w:t>
      </w:r>
      <w:r w:rsidRPr="00B0553B">
        <w:rPr>
          <w:rFonts w:asciiTheme="minorHAnsi" w:hAnsiTheme="minorHAnsi" w:cstheme="minorHAnsi"/>
          <w:sz w:val="20"/>
          <w:szCs w:val="20"/>
        </w:rPr>
        <w:t xml:space="preserve"> na rachunek bankowy Przedsiębiorcy do dnia </w:t>
      </w:r>
      <w:r w:rsidR="00B0553B">
        <w:rPr>
          <w:rFonts w:asciiTheme="minorHAnsi" w:hAnsiTheme="minorHAnsi" w:cstheme="minorHAnsi"/>
          <w:sz w:val="20"/>
          <w:szCs w:val="20"/>
        </w:rPr>
        <w:t>jej</w:t>
      </w:r>
      <w:r w:rsidRPr="00B0553B">
        <w:rPr>
          <w:rFonts w:asciiTheme="minorHAnsi" w:hAnsiTheme="minorHAnsi" w:cstheme="minorHAnsi"/>
          <w:sz w:val="20"/>
          <w:szCs w:val="20"/>
        </w:rPr>
        <w:t xml:space="preserve"> zwrotu.</w:t>
      </w:r>
    </w:p>
    <w:p w14:paraId="07C9706A" w14:textId="3F626D21" w:rsidR="00193742" w:rsidRDefault="00193742" w:rsidP="00B0553B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3E0156BE" w14:textId="62223F78" w:rsidR="00722AF6" w:rsidRDefault="00722AF6" w:rsidP="00B0553B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3386BFE9" w14:textId="6289AB92" w:rsidR="00722AF6" w:rsidRPr="00357480" w:rsidRDefault="00722AF6" w:rsidP="00722AF6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left="40" w:firstLine="0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10</w:t>
      </w:r>
    </w:p>
    <w:p w14:paraId="537D22FD" w14:textId="20A835DF" w:rsidR="00722AF6" w:rsidRDefault="00722AF6" w:rsidP="00722AF6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Korespondencja</w:t>
      </w:r>
    </w:p>
    <w:p w14:paraId="6648D3D1" w14:textId="77777777" w:rsidR="00722AF6" w:rsidRPr="0050430E" w:rsidRDefault="00722AF6" w:rsidP="00722AF6">
      <w:pPr>
        <w:pStyle w:val="Akapitzlist"/>
        <w:numPr>
          <w:ilvl w:val="1"/>
          <w:numId w:val="59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Wszelka korespondencja związana z realizacją Umowy wsparcia będzie prowadzona w formie pisemnej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  <w:t xml:space="preserve">lub za pomocą poczty elektronicznej, kierowanej na poniższe adresy: </w:t>
      </w:r>
    </w:p>
    <w:p w14:paraId="12F2F66F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  <w:t>Dla Operatora:</w:t>
      </w:r>
    </w:p>
    <w:p w14:paraId="0DE4BD52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HRP Care Sp. z o.o.</w:t>
      </w:r>
    </w:p>
    <w:p w14:paraId="1B3FA0B9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ul. </w:t>
      </w:r>
      <w:r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ks. bp. Wincentego Tymienieckiego 19A, </w:t>
      </w:r>
      <w:r w:rsidRPr="000D08C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90-349 Łódź</w:t>
      </w:r>
    </w:p>
    <w:p w14:paraId="730599F1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e-mail </w:t>
      </w:r>
      <w:r w:rsidRPr="00722AF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opiekazdrowotna@hrp.com.pl</w:t>
      </w:r>
    </w:p>
    <w:p w14:paraId="38EFB05B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telefon: +48 </w:t>
      </w:r>
      <w:r w:rsidRPr="00722AF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42 208 06 06</w:t>
      </w:r>
    </w:p>
    <w:p w14:paraId="5E4D6BFF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  <w:t>Dla Przedsiębiorcy:</w:t>
      </w:r>
    </w:p>
    <w:p w14:paraId="5B3506C7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Adres: ……………………………………………………………………………………………………………………………………………………………</w:t>
      </w:r>
    </w:p>
    <w:p w14:paraId="1C51E4C6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adres e-mail: ……………………………………………..……….…… </w:t>
      </w:r>
    </w:p>
    <w:p w14:paraId="0CC249AA" w14:textId="09F8CA28" w:rsidR="00722AF6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Osoba do kontaktu:………………………………………………….  tel. ……………………………………………</w:t>
      </w:r>
    </w:p>
    <w:p w14:paraId="4EFEBA56" w14:textId="77777777" w:rsidR="00722AF6" w:rsidRPr="0050430E" w:rsidRDefault="00722AF6" w:rsidP="00722AF6">
      <w:pPr>
        <w:pStyle w:val="Akapitzlist"/>
        <w:numPr>
          <w:ilvl w:val="1"/>
          <w:numId w:val="59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W przypadku zmiany informacji, o których mowa w ust. 1, Strony są zobowiązane do powiadomienia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  <w:t xml:space="preserve"> o nowych danych w formie pisemnej, najpóźniej w terminie 5 dni od dnia zaistnienia zmiany. </w:t>
      </w:r>
    </w:p>
    <w:p w14:paraId="1D3F5C45" w14:textId="77777777" w:rsidR="00722AF6" w:rsidRPr="0050430E" w:rsidRDefault="00722AF6" w:rsidP="00722AF6">
      <w:pPr>
        <w:pStyle w:val="Akapitzlist"/>
        <w:numPr>
          <w:ilvl w:val="1"/>
          <w:numId w:val="59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lastRenderedPageBreak/>
        <w:t xml:space="preserve">W przypadku niepodejmowania korespondencji wysłanej listem poleconym przez Przedsiębiorcę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  <w:t xml:space="preserve">pod adresem wskazanym powyżej lub podanym zgodnie z ust. 2, korespondencja będzie uznana za doręczoną w ostatnim dniu przewidzianym na jej odbiór po awizacji przez pocztę. </w:t>
      </w:r>
    </w:p>
    <w:p w14:paraId="22C3938B" w14:textId="77777777" w:rsidR="00722AF6" w:rsidRPr="0050430E" w:rsidRDefault="00722AF6" w:rsidP="00722AF6">
      <w:pPr>
        <w:pStyle w:val="Akapitzlist"/>
        <w:numPr>
          <w:ilvl w:val="1"/>
          <w:numId w:val="59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Przedsiębiorca zobowiązuje się w okresie obowiązywania Umowy do niezwłocznego powiadamiania Operatora o wszelkich zmianach prawno-organizacyjnych w swoim statusie oraz danych identyfikacyjnych, mających wpływ na uczestnictwo w Projekcie. </w:t>
      </w:r>
    </w:p>
    <w:p w14:paraId="0544E72E" w14:textId="77777777" w:rsidR="00722AF6" w:rsidRPr="00B0553B" w:rsidRDefault="00722AF6" w:rsidP="00B0553B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5EA3A4B" w14:textId="72081FC1" w:rsidR="00252FC2" w:rsidRPr="00357480" w:rsidRDefault="00252FC2" w:rsidP="00232013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left="40" w:firstLine="0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 w:rsidR="00722AF6">
        <w:rPr>
          <w:rFonts w:asciiTheme="minorHAnsi" w:hAnsiTheme="minorHAnsi" w:cstheme="minorHAnsi"/>
          <w:b/>
          <w:sz w:val="20"/>
          <w:szCs w:val="20"/>
        </w:rPr>
        <w:t>1</w:t>
      </w:r>
      <w:r w:rsidR="00130D74">
        <w:rPr>
          <w:rFonts w:asciiTheme="minorHAnsi" w:hAnsiTheme="minorHAnsi" w:cstheme="minorHAnsi"/>
          <w:b/>
          <w:sz w:val="20"/>
          <w:szCs w:val="20"/>
        </w:rPr>
        <w:t>2</w:t>
      </w:r>
    </w:p>
    <w:p w14:paraId="15CB3A65" w14:textId="77777777" w:rsidR="00252FC2" w:rsidRPr="00357480" w:rsidRDefault="00252FC2" w:rsidP="00232013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3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Postanowienia końcowe</w:t>
      </w:r>
    </w:p>
    <w:p w14:paraId="721C1480" w14:textId="46373B34" w:rsidR="00C5709D" w:rsidRPr="00FC4D72" w:rsidRDefault="00252FC2" w:rsidP="00FC4D72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C4D72">
        <w:rPr>
          <w:rFonts w:asciiTheme="minorHAnsi" w:hAnsiTheme="minorHAnsi" w:cstheme="minorHAnsi"/>
          <w:sz w:val="20"/>
          <w:szCs w:val="20"/>
        </w:rPr>
        <w:t>Prawa i obowiązki Przedsiębiorcy wynikające z Umowy nie mogą być przenoszone na rzecz osób trzecich</w:t>
      </w:r>
      <w:r w:rsidR="00722AF6" w:rsidRPr="009F5BD6">
        <w:rPr>
          <w:rFonts w:asciiTheme="minorHAnsi" w:hAnsiTheme="minorHAnsi" w:cstheme="minorHAnsi"/>
          <w:sz w:val="20"/>
          <w:szCs w:val="20"/>
        </w:rPr>
        <w:t>.</w:t>
      </w:r>
    </w:p>
    <w:p w14:paraId="27275028" w14:textId="4A54EE6D" w:rsidR="00C5709D" w:rsidRPr="009F5BD6" w:rsidRDefault="00C5709D" w:rsidP="00FC4D72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5BD6">
        <w:rPr>
          <w:rFonts w:asciiTheme="minorHAnsi" w:eastAsiaTheme="minorHAnsi" w:hAnsiTheme="minorHAnsi" w:cstheme="minorHAnsi"/>
          <w:sz w:val="20"/>
          <w:szCs w:val="20"/>
        </w:rPr>
        <w:t>Wszelkie zmiany postanowień Umowy oraz oświadczenia woli jej Stron wymagają, pod rygorem nieważności, formy pisemnej.</w:t>
      </w:r>
    </w:p>
    <w:p w14:paraId="66BE5C68" w14:textId="77777777" w:rsidR="00603DD0" w:rsidRPr="00FC4D72" w:rsidRDefault="00603DD0" w:rsidP="009F5BD6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C4D72">
        <w:rPr>
          <w:rFonts w:asciiTheme="minorHAnsi" w:hAnsiTheme="minorHAnsi" w:cstheme="minorHAnsi"/>
          <w:sz w:val="20"/>
          <w:szCs w:val="20"/>
        </w:rPr>
        <w:t>Wszelkie oświadczenia woli Strony Umowy mogą być doręczone drugiej Stronie w każdym miejscu, w którym doręczenie stanie się możliwe.</w:t>
      </w:r>
    </w:p>
    <w:p w14:paraId="6B1EBE9C" w14:textId="77777777" w:rsidR="00603DD0" w:rsidRPr="00FC4D72" w:rsidRDefault="00603DD0" w:rsidP="009F5BD6">
      <w:pPr>
        <w:pStyle w:val="Teksttreci20"/>
        <w:numPr>
          <w:ilvl w:val="0"/>
          <w:numId w:val="1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C4D72">
        <w:rPr>
          <w:rFonts w:asciiTheme="minorHAnsi" w:hAnsiTheme="minorHAnsi" w:cstheme="minorHAnsi"/>
          <w:sz w:val="20"/>
          <w:szCs w:val="20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374BA8BC" w14:textId="7DFFB70F" w:rsidR="00603DD0" w:rsidRPr="009F5BD6" w:rsidRDefault="00603DD0" w:rsidP="009F5BD6">
      <w:pPr>
        <w:pStyle w:val="Teksttreci20"/>
        <w:numPr>
          <w:ilvl w:val="0"/>
          <w:numId w:val="1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C4D72">
        <w:rPr>
          <w:rFonts w:asciiTheme="minorHAnsi" w:hAnsiTheme="minorHAnsi" w:cstheme="minorHAnsi"/>
          <w:sz w:val="20"/>
          <w:szCs w:val="20"/>
        </w:rPr>
        <w:t>Doręczenia oświadczeń woli Stron Umowy, wniosków i innego rodzaju pism dokonywane będą na adres Strony wskazany w Umowie</w:t>
      </w:r>
      <w:r w:rsidR="00FC4D72" w:rsidRPr="00FC4D72">
        <w:rPr>
          <w:rFonts w:asciiTheme="minorHAnsi" w:hAnsiTheme="minorHAnsi" w:cstheme="minorHAnsi"/>
          <w:sz w:val="20"/>
          <w:szCs w:val="20"/>
        </w:rPr>
        <w:t>.</w:t>
      </w:r>
    </w:p>
    <w:p w14:paraId="01E80FC3" w14:textId="77777777" w:rsidR="00C5709D" w:rsidRPr="009F5BD6" w:rsidRDefault="00C5709D" w:rsidP="00FC4D72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5BD6">
        <w:rPr>
          <w:rFonts w:asciiTheme="minorHAnsi" w:eastAsiaTheme="minorHAnsi" w:hAnsiTheme="minorHAnsi" w:cstheme="minorHAnsi"/>
          <w:sz w:val="20"/>
          <w:szCs w:val="20"/>
        </w:rPr>
        <w:t>W sprawach nieuregulowanych w Umowie zastosowanie znajdują zapisy Regulaminu oraz przepisów prawa krajowego i unijnego w nim powołanych.</w:t>
      </w:r>
    </w:p>
    <w:p w14:paraId="6176D693" w14:textId="240C2B5B" w:rsidR="00C5709D" w:rsidRPr="00FC4D72" w:rsidRDefault="00C5709D" w:rsidP="00FC4D72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5BD6">
        <w:rPr>
          <w:rFonts w:asciiTheme="minorHAnsi" w:eastAsiaTheme="minorHAnsi" w:hAnsiTheme="minorHAnsi" w:cstheme="minorHAnsi"/>
          <w:sz w:val="20"/>
          <w:szCs w:val="20"/>
        </w:rPr>
        <w:t>Spory związane z realizacją niniejszej Umowy strony będą starały się rozwiązać polubownie. W przypadku braku porozumienia spór będzie podlegał rozstrzygnięciu przez sąd powszechny właściwy dla siedziby Operatora.</w:t>
      </w:r>
    </w:p>
    <w:p w14:paraId="1649B667" w14:textId="43CD7826" w:rsidR="00603DD0" w:rsidRPr="00FC4D72" w:rsidRDefault="00603DD0" w:rsidP="009F5BD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 w:cstheme="minorHAnsi"/>
          <w:kern w:val="0"/>
          <w:sz w:val="20"/>
          <w:szCs w:val="20"/>
          <w:lang w:eastAsia="en-US"/>
        </w:rPr>
      </w:pPr>
      <w:r w:rsidRPr="00FC4D72">
        <w:rPr>
          <w:rFonts w:asciiTheme="minorHAnsi" w:hAnsiTheme="minorHAnsi" w:cstheme="minorHAnsi"/>
          <w:kern w:val="0"/>
          <w:sz w:val="20"/>
          <w:szCs w:val="20"/>
          <w:lang w:eastAsia="en-US"/>
        </w:rPr>
        <w:t xml:space="preserve">Niniejsza Umowa została sporządzona w dwóch jednobrzmiących egzemplarzach, jeden dla Operatora, </w:t>
      </w:r>
      <w:r w:rsidR="00FC4D72">
        <w:rPr>
          <w:rFonts w:asciiTheme="minorHAnsi" w:hAnsiTheme="minorHAnsi" w:cstheme="minorHAnsi"/>
          <w:kern w:val="0"/>
          <w:sz w:val="20"/>
          <w:szCs w:val="20"/>
          <w:lang w:eastAsia="en-US"/>
        </w:rPr>
        <w:br/>
      </w:r>
      <w:r w:rsidRPr="00FC4D72">
        <w:rPr>
          <w:rFonts w:asciiTheme="minorHAnsi" w:hAnsiTheme="minorHAnsi" w:cstheme="minorHAnsi"/>
          <w:kern w:val="0"/>
          <w:sz w:val="20"/>
          <w:szCs w:val="20"/>
          <w:lang w:eastAsia="en-US"/>
        </w:rPr>
        <w:t>a drugi dla Przedsiębiorca.</w:t>
      </w:r>
    </w:p>
    <w:p w14:paraId="54A114F0" w14:textId="52836C68" w:rsidR="00C5709D" w:rsidRPr="00FC4D72" w:rsidRDefault="00C5709D" w:rsidP="00FC4D72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C4D72">
        <w:rPr>
          <w:rFonts w:asciiTheme="minorHAnsi" w:eastAsiaTheme="minorHAnsi" w:hAnsiTheme="minorHAnsi" w:cstheme="minorHAnsi"/>
          <w:sz w:val="20"/>
          <w:szCs w:val="20"/>
        </w:rPr>
        <w:t>Integralną część Umowy stanowią następujące załączniki</w:t>
      </w:r>
    </w:p>
    <w:p w14:paraId="365F9B08" w14:textId="77777777" w:rsidR="0051652C" w:rsidRDefault="0051652C" w:rsidP="0051652C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0CCB41D3" w14:textId="77777777" w:rsidR="0051652C" w:rsidRDefault="0051652C" w:rsidP="0051652C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163266A" w14:textId="77777777" w:rsidR="00A36986" w:rsidRPr="004B286D" w:rsidRDefault="00A36986" w:rsidP="00232013">
      <w:pPr>
        <w:keepNext/>
        <w:keepLines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B286D">
        <w:rPr>
          <w:rFonts w:asciiTheme="minorHAnsi" w:hAnsiTheme="minorHAnsi" w:cstheme="minorHAnsi"/>
          <w:sz w:val="20"/>
          <w:szCs w:val="20"/>
        </w:rPr>
        <w:t>Załączniki:</w:t>
      </w:r>
    </w:p>
    <w:p w14:paraId="509DB1E6" w14:textId="77777777" w:rsidR="00C5709D" w:rsidRPr="0050430E" w:rsidRDefault="00C5709D" w:rsidP="00C5709D">
      <w:pPr>
        <w:suppressAutoHyphens w:val="0"/>
        <w:spacing w:line="259" w:lineRule="auto"/>
        <w:rPr>
          <w:rFonts w:asciiTheme="minorHAnsi" w:eastAsia="Arial" w:hAnsiTheme="minorHAnsi" w:cstheme="minorHAnsi"/>
          <w:b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1  </w:t>
      </w:r>
      <w:bookmarkStart w:id="4" w:name="_Hlk2338954"/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 - </w:t>
      </w:r>
      <w:r w:rsidRPr="0050430E">
        <w:rPr>
          <w:rFonts w:asciiTheme="minorHAnsi" w:eastAsia="Arial" w:hAnsiTheme="minorHAnsi" w:cstheme="minorHAnsi"/>
          <w:sz w:val="20"/>
          <w:szCs w:val="20"/>
        </w:rPr>
        <w:t>Oświadczenie określające przynależność do danej kategorii Przedsiębiorstwa</w:t>
      </w:r>
      <w:bookmarkEnd w:id="4"/>
      <w:r w:rsidRPr="0050430E">
        <w:rPr>
          <w:rFonts w:asciiTheme="minorHAnsi" w:eastAsia="Arial" w:hAnsiTheme="minorHAnsi" w:cstheme="minorHAnsi"/>
          <w:sz w:val="20"/>
          <w:szCs w:val="20"/>
        </w:rPr>
        <w:t>.</w:t>
      </w:r>
    </w:p>
    <w:p w14:paraId="4CBE9B65" w14:textId="77777777" w:rsidR="00C5709D" w:rsidRPr="0050430E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2a - </w:t>
      </w:r>
      <w:bookmarkStart w:id="5" w:name="_Hlk2314821"/>
      <w:bookmarkStart w:id="6" w:name="_Hlk2327553"/>
      <w:r w:rsidRPr="0050430E">
        <w:rPr>
          <w:rFonts w:asciiTheme="minorHAnsi" w:eastAsia="Arial" w:hAnsiTheme="minorHAnsi" w:cstheme="minorHAnsi"/>
          <w:sz w:val="20"/>
          <w:szCs w:val="20"/>
        </w:rPr>
        <w:t xml:space="preserve">Formularz zgłoszeniowy </w:t>
      </w:r>
      <w:bookmarkEnd w:id="5"/>
      <w:bookmarkEnd w:id="6"/>
      <w:r w:rsidRPr="0050430E">
        <w:rPr>
          <w:rFonts w:asciiTheme="minorHAnsi" w:eastAsia="Arial" w:hAnsiTheme="minorHAnsi" w:cstheme="minorHAnsi"/>
          <w:sz w:val="20"/>
          <w:szCs w:val="20"/>
        </w:rPr>
        <w:t>Przedsiębiorstwa.</w:t>
      </w:r>
    </w:p>
    <w:p w14:paraId="475C5F89" w14:textId="77777777" w:rsidR="00C5709D" w:rsidRPr="0050430E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2b - </w:t>
      </w:r>
      <w:r w:rsidRPr="0050430E">
        <w:rPr>
          <w:rFonts w:asciiTheme="minorHAnsi" w:eastAsia="Arial" w:hAnsiTheme="minorHAnsi" w:cstheme="minorHAnsi"/>
          <w:sz w:val="20"/>
          <w:szCs w:val="20"/>
        </w:rPr>
        <w:t>Formularz zgłoszeniowy Uczestnika.</w:t>
      </w:r>
    </w:p>
    <w:p w14:paraId="3DC9EF8C" w14:textId="77777777" w:rsidR="00C5709D" w:rsidRPr="0050430E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3   </w:t>
      </w:r>
      <w:bookmarkStart w:id="7" w:name="_Hlk2326988"/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r w:rsidRPr="0050430E">
        <w:rPr>
          <w:rFonts w:asciiTheme="minorHAnsi" w:eastAsia="Arial" w:hAnsiTheme="minorHAnsi" w:cstheme="minorHAnsi"/>
          <w:sz w:val="20"/>
          <w:szCs w:val="20"/>
        </w:rPr>
        <w:t>Oświadczenie uczestnika Projektu dotyczące przetwarzania danych osobowych</w:t>
      </w:r>
      <w:bookmarkEnd w:id="7"/>
      <w:r w:rsidRPr="0050430E">
        <w:rPr>
          <w:rFonts w:asciiTheme="minorHAnsi" w:eastAsia="Arial" w:hAnsiTheme="minorHAnsi" w:cstheme="minorHAnsi"/>
          <w:sz w:val="20"/>
          <w:szCs w:val="20"/>
        </w:rPr>
        <w:t>.</w:t>
      </w:r>
    </w:p>
    <w:p w14:paraId="06F7B377" w14:textId="77777777" w:rsidR="00C5709D" w:rsidRPr="0050430E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4   - </w:t>
      </w:r>
      <w:bookmarkStart w:id="8" w:name="_Hlk2323669"/>
      <w:r w:rsidRPr="0050430E">
        <w:rPr>
          <w:rFonts w:asciiTheme="minorHAnsi" w:eastAsia="Arial" w:hAnsiTheme="minorHAnsi" w:cstheme="minorHAnsi"/>
          <w:sz w:val="20"/>
          <w:szCs w:val="20"/>
        </w:rPr>
        <w:t>Oświadczenie dotyczące otrzymanej pomocy de minimis</w:t>
      </w:r>
      <w:bookmarkEnd w:id="8"/>
      <w:r w:rsidRPr="0050430E">
        <w:rPr>
          <w:rFonts w:asciiTheme="minorHAnsi" w:eastAsia="Arial" w:hAnsiTheme="minorHAnsi" w:cstheme="minorHAnsi"/>
          <w:sz w:val="20"/>
          <w:szCs w:val="20"/>
        </w:rPr>
        <w:t>.</w:t>
      </w:r>
    </w:p>
    <w:p w14:paraId="67AC9B65" w14:textId="77777777" w:rsidR="00C5709D" w:rsidRPr="0050430E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5   - </w:t>
      </w:r>
      <w:r w:rsidRPr="0050430E">
        <w:rPr>
          <w:rFonts w:asciiTheme="minorHAnsi" w:eastAsia="Arial" w:hAnsiTheme="minorHAnsi" w:cstheme="minorHAnsi"/>
          <w:sz w:val="20"/>
          <w:szCs w:val="20"/>
        </w:rPr>
        <w:t xml:space="preserve">Formularz informacji przedstawianych przy ubieganiu się o pomoc de minimis. </w:t>
      </w:r>
    </w:p>
    <w:p w14:paraId="63D25040" w14:textId="77777777" w:rsidR="00C5709D" w:rsidRPr="0050430E" w:rsidRDefault="00C5709D" w:rsidP="00C5709D">
      <w:pPr>
        <w:spacing w:line="276" w:lineRule="auto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6   - </w:t>
      </w:r>
      <w:r w:rsidRPr="0050430E">
        <w:rPr>
          <w:rFonts w:asciiTheme="minorHAnsi" w:eastAsia="Arial" w:hAnsiTheme="minorHAnsi" w:cstheme="minorHAnsi"/>
          <w:sz w:val="20"/>
          <w:szCs w:val="20"/>
        </w:rPr>
        <w:t xml:space="preserve">Formularz informacji przedstawianych przy ubieganiu się o pomoc inną niż pomoc w rolnictwie </w:t>
      </w:r>
      <w:r w:rsidRPr="0050430E">
        <w:rPr>
          <w:rFonts w:asciiTheme="minorHAnsi" w:eastAsia="Arial" w:hAnsiTheme="minorHAnsi" w:cstheme="minorHAnsi"/>
          <w:sz w:val="20"/>
          <w:szCs w:val="20"/>
        </w:rPr>
        <w:br/>
        <w:t xml:space="preserve">                               lub rybołówstwie, pomoc de minimis lub pomoc de minimis w rolnictwie lub rybołówstwie.</w:t>
      </w:r>
    </w:p>
    <w:p w14:paraId="165D89EF" w14:textId="1D570B4E" w:rsidR="00C5709D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7   - </w:t>
      </w:r>
      <w:r w:rsidRPr="0050430E">
        <w:rPr>
          <w:rFonts w:asciiTheme="minorHAnsi" w:eastAsia="Arial" w:hAnsiTheme="minorHAnsi" w:cstheme="minorHAnsi"/>
          <w:sz w:val="20"/>
          <w:szCs w:val="20"/>
        </w:rPr>
        <w:t xml:space="preserve">Oświadczenie </w:t>
      </w:r>
      <w:r w:rsidR="004D6B2F">
        <w:rPr>
          <w:rFonts w:asciiTheme="minorHAnsi" w:eastAsia="Arial" w:hAnsiTheme="minorHAnsi" w:cstheme="minorHAnsi"/>
          <w:sz w:val="20"/>
          <w:szCs w:val="20"/>
        </w:rPr>
        <w:t>Pracownika</w:t>
      </w:r>
    </w:p>
    <w:p w14:paraId="2F597B77" w14:textId="6E55543E" w:rsidR="00B95C0C" w:rsidRPr="0050430E" w:rsidRDefault="00B95C0C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9F5BD6">
        <w:rPr>
          <w:rFonts w:asciiTheme="minorHAnsi" w:eastAsia="Arial" w:hAnsiTheme="minorHAnsi" w:cstheme="minorHAnsi"/>
          <w:b/>
          <w:bCs/>
          <w:sz w:val="20"/>
          <w:szCs w:val="20"/>
        </w:rPr>
        <w:t>Załącznik nr 8</w:t>
      </w:r>
      <w:r>
        <w:rPr>
          <w:rFonts w:asciiTheme="minorHAnsi" w:eastAsia="Arial" w:hAnsiTheme="minorHAnsi" w:cstheme="minorHAnsi"/>
          <w:sz w:val="20"/>
          <w:szCs w:val="20"/>
        </w:rPr>
        <w:t xml:space="preserve"> - </w:t>
      </w:r>
      <w:r w:rsidRPr="00B95C0C">
        <w:rPr>
          <w:rFonts w:asciiTheme="minorHAnsi" w:eastAsia="Arial" w:hAnsiTheme="minorHAnsi" w:cstheme="minorHAnsi"/>
          <w:sz w:val="20"/>
          <w:szCs w:val="20"/>
        </w:rPr>
        <w:t>Pełnomocnictwo</w:t>
      </w:r>
    </w:p>
    <w:p w14:paraId="6CA8ECCE" w14:textId="77777777" w:rsidR="0051652C" w:rsidRDefault="0051652C" w:rsidP="0051652C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27917AAC" w14:textId="77777777" w:rsidR="0051652C" w:rsidRPr="007F13DF" w:rsidRDefault="0051652C" w:rsidP="0051652C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31BD840" w14:textId="77777777" w:rsidR="00E028DA" w:rsidRPr="00357480" w:rsidRDefault="00E028DA" w:rsidP="0035748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926D81" w14:textId="551599C1" w:rsidR="004B286D" w:rsidRPr="004B286D" w:rsidRDefault="00E55878" w:rsidP="009F5BD6">
      <w:pPr>
        <w:spacing w:line="276" w:lineRule="auto"/>
        <w:jc w:val="both"/>
      </w:pPr>
      <w:r w:rsidRPr="00357480">
        <w:rPr>
          <w:rFonts w:asciiTheme="minorHAnsi" w:hAnsiTheme="minorHAnsi" w:cstheme="minorHAnsi"/>
          <w:sz w:val="20"/>
          <w:szCs w:val="20"/>
        </w:rPr>
        <w:t xml:space="preserve">      </w:t>
      </w:r>
      <w:r w:rsidR="0088635F" w:rsidRPr="00357480">
        <w:rPr>
          <w:rFonts w:asciiTheme="minorHAnsi" w:hAnsiTheme="minorHAnsi" w:cstheme="minorHAnsi"/>
          <w:sz w:val="20"/>
          <w:szCs w:val="20"/>
        </w:rPr>
        <w:t xml:space="preserve">Przedsiębiorca    </w:t>
      </w:r>
      <w:r w:rsidR="0088635F" w:rsidRPr="00357480">
        <w:rPr>
          <w:rFonts w:asciiTheme="minorHAnsi" w:hAnsiTheme="minorHAnsi" w:cstheme="minorHAnsi"/>
          <w:b/>
          <w:sz w:val="20"/>
          <w:szCs w:val="20"/>
        </w:rPr>
        <w:t xml:space="preserve">                            </w:t>
      </w:r>
      <w:r w:rsidRPr="00357480">
        <w:rPr>
          <w:rFonts w:asciiTheme="minorHAnsi" w:hAnsiTheme="minorHAnsi" w:cstheme="minorHAnsi"/>
          <w:b/>
          <w:sz w:val="20"/>
          <w:szCs w:val="20"/>
        </w:rPr>
        <w:t xml:space="preserve">                               </w:t>
      </w:r>
      <w:r w:rsidR="0088635F" w:rsidRPr="00357480">
        <w:rPr>
          <w:rFonts w:asciiTheme="minorHAnsi" w:hAnsiTheme="minorHAnsi" w:cstheme="minorHAnsi"/>
          <w:b/>
          <w:sz w:val="20"/>
          <w:szCs w:val="20"/>
        </w:rPr>
        <w:t xml:space="preserve">                             </w:t>
      </w:r>
      <w:r w:rsidRPr="00357480">
        <w:rPr>
          <w:rFonts w:asciiTheme="minorHAnsi" w:hAnsiTheme="minorHAnsi" w:cstheme="minorHAnsi"/>
          <w:b/>
          <w:sz w:val="20"/>
          <w:szCs w:val="20"/>
        </w:rPr>
        <w:tab/>
      </w:r>
      <w:r w:rsidR="00EC3F54">
        <w:rPr>
          <w:rFonts w:asciiTheme="minorHAnsi" w:hAnsiTheme="minorHAnsi" w:cstheme="minorHAnsi"/>
          <w:b/>
          <w:sz w:val="20"/>
          <w:szCs w:val="20"/>
        </w:rPr>
        <w:t xml:space="preserve">            </w:t>
      </w:r>
      <w:r w:rsidR="0088635F" w:rsidRPr="00357480">
        <w:rPr>
          <w:rFonts w:asciiTheme="minorHAnsi" w:hAnsiTheme="minorHAnsi" w:cstheme="minorHAnsi"/>
          <w:sz w:val="20"/>
          <w:szCs w:val="20"/>
        </w:rPr>
        <w:t>Operator</w:t>
      </w:r>
      <w:r w:rsidR="001B131E" w:rsidRPr="00357480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3D966" wp14:editId="5188054E">
                <wp:simplePos x="0" y="0"/>
                <wp:positionH relativeFrom="column">
                  <wp:posOffset>3819525</wp:posOffset>
                </wp:positionH>
                <wp:positionV relativeFrom="paragraph">
                  <wp:posOffset>95250</wp:posOffset>
                </wp:positionV>
                <wp:extent cx="2024062" cy="4953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9DCC93" w14:textId="77777777" w:rsidR="00155311" w:rsidRPr="001B131E" w:rsidRDefault="00155311" w:rsidP="001B131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6EBDC5DE" w14:textId="77777777" w:rsidR="00155311" w:rsidRDefault="00155311" w:rsidP="001B131E">
                            <w:pPr>
                              <w:jc w:val="center"/>
                            </w:pP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 xml:space="preserve">(Pieczęć i czytelny podpis osoby/osób uprawnionej do reprezentowania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Operatora</w:t>
                            </w: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13D96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0.75pt;margin-top:7.5pt;width:159.35pt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" fillcolor="window" stroked="f" strokeweight=".5pt">
                <v:textbox>
                  <w:txbxContent>
                    <w:p w14:paraId="069DCC93" w14:textId="77777777" w:rsidR="00155311" w:rsidRPr="001B131E" w:rsidRDefault="00155311" w:rsidP="001B131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6EBDC5DE" w14:textId="77777777" w:rsidR="00155311" w:rsidRDefault="00155311" w:rsidP="001B131E">
                      <w:pPr>
                        <w:jc w:val="center"/>
                      </w:pP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 xml:space="preserve">(Pieczęć i czytelny podpis osoby/osób uprawnionej do reprezentowania </w:t>
                      </w:r>
                      <w:r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Operatora</w:t>
                      </w: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B131E" w:rsidRPr="00357480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066B6" wp14:editId="43B14B1A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024062" cy="4953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57B6D" w14:textId="77777777" w:rsidR="00155311" w:rsidRPr="001B131E" w:rsidRDefault="0015531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0A8CF7D8" w14:textId="77777777" w:rsidR="00155311" w:rsidRDefault="00155311" w:rsidP="001B131E">
                            <w:pPr>
                              <w:jc w:val="center"/>
                            </w:pP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066B6" id="Pole tekstowe 1" o:spid="_x0000_s1027" type="#_x0000_t202" style="position:absolute;left:0;text-align:left;margin-left:0;margin-top:7.65pt;width:159.35pt;height:39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" fillcolor="white [3201]" stroked="f" strokeweight=".5pt">
                <v:textbox>
                  <w:txbxContent>
                    <w:p w14:paraId="5EF57B6D" w14:textId="77777777" w:rsidR="00155311" w:rsidRPr="001B131E" w:rsidRDefault="0015531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0A8CF7D8" w14:textId="77777777" w:rsidR="00155311" w:rsidRDefault="00155311" w:rsidP="001B131E">
                      <w:pPr>
                        <w:jc w:val="center"/>
                      </w:pP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86D" w:rsidRPr="004B286D" w:rsidSect="00D560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1B10" w14:textId="77777777" w:rsidR="006126E2" w:rsidRDefault="006126E2" w:rsidP="006E7EC9">
      <w:pPr>
        <w:spacing w:line="240" w:lineRule="auto"/>
      </w:pPr>
      <w:r>
        <w:separator/>
      </w:r>
    </w:p>
  </w:endnote>
  <w:endnote w:type="continuationSeparator" w:id="0">
    <w:p w14:paraId="69A67A2E" w14:textId="77777777" w:rsidR="006126E2" w:rsidRDefault="006126E2" w:rsidP="006E7E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D5751" w14:textId="77777777" w:rsidR="00155311" w:rsidRDefault="001553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30675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4E4FC1" w14:textId="77777777" w:rsidR="00155311" w:rsidRDefault="00155311" w:rsidP="00394BEE">
            <w:pPr>
              <w:pStyle w:val="Stopka"/>
            </w:pPr>
          </w:p>
          <w:p w14:paraId="5E695251" w14:textId="245666F9" w:rsidR="00155311" w:rsidRPr="00394BEE" w:rsidRDefault="00155311" w:rsidP="00394BEE">
            <w:pPr>
              <w:pStyle w:val="Stopka"/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</w:pPr>
            <w:r w:rsidRPr="00BE0C93"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  <w:t>Projekt współfinansowan</w:t>
            </w:r>
            <w:r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  <w:t>y</w:t>
            </w:r>
            <w:r w:rsidRPr="00BE0C93"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  <w:t xml:space="preserve"> ze środków Unii Europejskiej w ramach Europejskiego Funduszu Społecznego</w:t>
            </w:r>
          </w:p>
          <w:p w14:paraId="1F1793C6" w14:textId="77777777" w:rsidR="00155311" w:rsidRDefault="00155311">
            <w:pPr>
              <w:pStyle w:val="Stopka"/>
              <w:jc w:val="right"/>
            </w:pPr>
          </w:p>
          <w:p w14:paraId="747CA3FA" w14:textId="313A83F9" w:rsidR="00155311" w:rsidRPr="00394BEE" w:rsidRDefault="00155311" w:rsidP="00394BEE">
            <w:pPr>
              <w:pStyle w:val="Stopka"/>
              <w:jc w:val="right"/>
            </w:pPr>
            <w:r w:rsidRPr="00394BEE">
              <w:rPr>
                <w:rFonts w:asciiTheme="minorHAnsi" w:hAnsiTheme="minorHAnsi"/>
                <w:sz w:val="16"/>
              </w:rPr>
              <w:t xml:space="preserve">Strona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PAGE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735C20">
              <w:rPr>
                <w:rFonts w:asciiTheme="minorHAnsi" w:hAnsiTheme="minorHAnsi"/>
                <w:b/>
                <w:bCs/>
                <w:noProof/>
                <w:sz w:val="16"/>
              </w:rPr>
              <w:t>13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  <w:r w:rsidRPr="00394BEE">
              <w:rPr>
                <w:rFonts w:asciiTheme="minorHAnsi" w:hAnsiTheme="minorHAnsi"/>
                <w:sz w:val="16"/>
              </w:rPr>
              <w:t xml:space="preserve"> z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NUMPAGES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735C20">
              <w:rPr>
                <w:rFonts w:asciiTheme="minorHAnsi" w:hAnsiTheme="minorHAnsi"/>
                <w:b/>
                <w:bCs/>
                <w:noProof/>
                <w:sz w:val="16"/>
              </w:rPr>
              <w:t>13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D9166" w14:textId="77777777" w:rsidR="00155311" w:rsidRDefault="001553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FA982" w14:textId="77777777" w:rsidR="006126E2" w:rsidRDefault="006126E2" w:rsidP="006E7EC9">
      <w:pPr>
        <w:spacing w:line="240" w:lineRule="auto"/>
      </w:pPr>
      <w:r>
        <w:separator/>
      </w:r>
    </w:p>
  </w:footnote>
  <w:footnote w:type="continuationSeparator" w:id="0">
    <w:p w14:paraId="2AB3C7B5" w14:textId="77777777" w:rsidR="006126E2" w:rsidRDefault="006126E2" w:rsidP="006E7EC9">
      <w:pPr>
        <w:spacing w:line="240" w:lineRule="auto"/>
      </w:pPr>
      <w:r>
        <w:continuationSeparator/>
      </w:r>
    </w:p>
  </w:footnote>
  <w:footnote w:id="1">
    <w:p w14:paraId="0B8E0EA3" w14:textId="6970A0E5" w:rsidR="00155311" w:rsidRPr="00D15373" w:rsidRDefault="00155311" w:rsidP="00C67D2A">
      <w:pPr>
        <w:pStyle w:val="Tekstprzypisudolnego"/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 xml:space="preserve">Sposób reprezentowania </w:t>
      </w:r>
      <w:r w:rsidRPr="00347489">
        <w:rPr>
          <w:rFonts w:ascii="Calibri" w:hAnsi="Calibri" w:cs="Calibri"/>
          <w:sz w:val="16"/>
          <w:szCs w:val="16"/>
        </w:rPr>
        <w:t>powin</w:t>
      </w:r>
      <w:r>
        <w:rPr>
          <w:rFonts w:ascii="Calibri" w:hAnsi="Calibri" w:cs="Calibri"/>
          <w:sz w:val="16"/>
          <w:szCs w:val="16"/>
        </w:rPr>
        <w:t>ien</w:t>
      </w:r>
      <w:r w:rsidRPr="00347489">
        <w:rPr>
          <w:rFonts w:ascii="Calibri" w:hAnsi="Calibri" w:cs="Calibri"/>
          <w:sz w:val="16"/>
          <w:szCs w:val="16"/>
        </w:rPr>
        <w:t xml:space="preserve"> być zgodn</w:t>
      </w:r>
      <w:r>
        <w:rPr>
          <w:rFonts w:ascii="Calibri" w:hAnsi="Calibri" w:cs="Calibri"/>
          <w:sz w:val="16"/>
          <w:szCs w:val="16"/>
        </w:rPr>
        <w:t>y</w:t>
      </w:r>
      <w:r w:rsidRPr="00347489">
        <w:rPr>
          <w:rFonts w:ascii="Calibri" w:hAnsi="Calibri" w:cs="Calibri"/>
          <w:sz w:val="16"/>
          <w:szCs w:val="16"/>
        </w:rPr>
        <w:t xml:space="preserve"> z aktualnym odpisem z Krajowego Rejestru Sądowego. Spółka może być reprezentowana także przez prawidłowo umocowanego pełnomocnika.</w:t>
      </w:r>
    </w:p>
  </w:footnote>
  <w:footnote w:id="2">
    <w:p w14:paraId="63D43BEF" w14:textId="77777777" w:rsidR="00155311" w:rsidRPr="00D15373" w:rsidRDefault="00155311" w:rsidP="00C67D2A">
      <w:pPr>
        <w:pStyle w:val="Tekstprzypisudolnego"/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kodeksu spółek handlowych z dnia 15 września 2000 r., Dz.U. z 201</w:t>
      </w:r>
      <w:r>
        <w:rPr>
          <w:rFonts w:ascii="Calibri" w:hAnsi="Calibri" w:cs="Calibri"/>
          <w:sz w:val="16"/>
          <w:szCs w:val="16"/>
        </w:rPr>
        <w:t>7</w:t>
      </w:r>
      <w:r w:rsidRPr="00347489">
        <w:rPr>
          <w:rFonts w:ascii="Calibri" w:hAnsi="Calibri" w:cs="Calibri"/>
          <w:sz w:val="16"/>
          <w:szCs w:val="16"/>
        </w:rPr>
        <w:t xml:space="preserve"> r., poz. </w:t>
      </w:r>
      <w:r>
        <w:rPr>
          <w:rFonts w:ascii="Calibri" w:hAnsi="Calibri" w:cs="Calibri"/>
          <w:sz w:val="16"/>
          <w:szCs w:val="16"/>
        </w:rPr>
        <w:t>1577</w:t>
      </w:r>
      <w:r w:rsidRPr="00347489">
        <w:rPr>
          <w:rFonts w:ascii="Calibri" w:hAnsi="Calibri" w:cs="Calibri"/>
          <w:sz w:val="16"/>
          <w:szCs w:val="16"/>
        </w:rPr>
        <w:t>).</w:t>
      </w:r>
    </w:p>
  </w:footnote>
  <w:footnote w:id="3">
    <w:p w14:paraId="4E241F31" w14:textId="77777777" w:rsidR="00155311" w:rsidRPr="00D15373" w:rsidRDefault="00155311" w:rsidP="00C67D2A">
      <w:pPr>
        <w:pStyle w:val="Tekstprzypisudolnego"/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4">
    <w:p w14:paraId="19311009" w14:textId="77777777" w:rsidR="00155311" w:rsidRPr="00232013" w:rsidRDefault="00155311" w:rsidP="00C67D2A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</w:r>
      <w:r w:rsidRPr="00232013">
        <w:rPr>
          <w:rFonts w:asciiTheme="minorHAnsi" w:hAnsiTheme="minorHAnsi" w:cs="Calibri"/>
          <w:sz w:val="16"/>
          <w:szCs w:val="16"/>
        </w:rPr>
        <w:t xml:space="preserve"> Reprezentacja powinna być zgodna z aktualnym odpisem z Krajowego Rejestru Sądowego. Spółka może być reprezentowana także przez prawidłowo umocowanego pełnomocnika.</w:t>
      </w:r>
    </w:p>
  </w:footnote>
  <w:footnote w:id="5">
    <w:p w14:paraId="759DBA57" w14:textId="77777777" w:rsidR="00155311" w:rsidRPr="00232013" w:rsidRDefault="00155311" w:rsidP="00C67D2A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232013">
        <w:rPr>
          <w:rStyle w:val="Znakiprzypiswdolnych"/>
          <w:rFonts w:asciiTheme="minorHAnsi" w:hAnsiTheme="minorHAnsi"/>
          <w:sz w:val="16"/>
          <w:szCs w:val="16"/>
        </w:rPr>
        <w:footnoteRef/>
      </w:r>
      <w:r w:rsidRPr="00232013">
        <w:rPr>
          <w:rFonts w:asciiTheme="minorHAnsi" w:hAnsiTheme="minorHAnsi" w:cs="Calibri"/>
          <w:sz w:val="16"/>
          <w:szCs w:val="16"/>
        </w:rPr>
        <w:tab/>
        <w:t xml:space="preserve"> Dotyczy tylko sytuacji, w których za stronę (osobę fizyczną) działa prawidłowo umocowany pełnomocnik; w przypadku osobistej reprezentacji należy wykreślić.</w:t>
      </w:r>
    </w:p>
  </w:footnote>
  <w:footnote w:id="6">
    <w:p w14:paraId="5AD79831" w14:textId="77777777" w:rsidR="00155311" w:rsidRPr="00232013" w:rsidRDefault="00155311" w:rsidP="00C67D2A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232013">
        <w:rPr>
          <w:rStyle w:val="Znakiprzypiswdolnych"/>
          <w:rFonts w:asciiTheme="minorHAnsi" w:hAnsiTheme="minorHAnsi"/>
          <w:sz w:val="16"/>
          <w:szCs w:val="16"/>
        </w:rPr>
        <w:footnoteRef/>
      </w:r>
      <w:r w:rsidRPr="00232013">
        <w:rPr>
          <w:rFonts w:asciiTheme="minorHAnsi" w:hAnsiTheme="minorHAnsi" w:cs="Calibri"/>
          <w:sz w:val="16"/>
          <w:szCs w:val="16"/>
        </w:rPr>
        <w:tab/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22FDA" w14:textId="77777777" w:rsidR="00155311" w:rsidRDefault="001553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025C9" w14:textId="77777777" w:rsidR="00155311" w:rsidRDefault="001553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07FD" w14:textId="77777777" w:rsidR="00155311" w:rsidRDefault="00155311">
    <w:pPr>
      <w:pStyle w:val="Nagwek"/>
    </w:pPr>
    <w:r>
      <w:rPr>
        <w:noProof/>
        <w:lang w:eastAsia="pl-PL"/>
      </w:rPr>
      <w:drawing>
        <wp:inline distT="0" distB="0" distL="0" distR="0" wp14:anchorId="6CC178F1" wp14:editId="5549ADCF">
          <wp:extent cx="5483352" cy="783336"/>
          <wp:effectExtent l="0" t="0" r="317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2"/>
    <w:lvl w:ilvl="0">
      <w:start w:val="1"/>
      <w:numFmt w:val="decimal"/>
      <w:lvlText w:val="%1."/>
      <w:lvlJc w:val="left"/>
      <w:pPr>
        <w:tabs>
          <w:tab w:val="num" w:pos="917"/>
        </w:tabs>
        <w:ind w:left="1277" w:hanging="360"/>
      </w:pPr>
    </w:lvl>
    <w:lvl w:ilvl="1">
      <w:start w:val="1"/>
      <w:numFmt w:val="decimal"/>
      <w:lvlText w:val="%1.%2"/>
      <w:lvlJc w:val="left"/>
      <w:pPr>
        <w:tabs>
          <w:tab w:val="num" w:pos="917"/>
        </w:tabs>
        <w:ind w:left="1277" w:hanging="360"/>
      </w:pPr>
    </w:lvl>
    <w:lvl w:ilvl="2">
      <w:start w:val="1"/>
      <w:numFmt w:val="decimal"/>
      <w:lvlText w:val="%1.%2.%3"/>
      <w:lvlJc w:val="left"/>
      <w:pPr>
        <w:tabs>
          <w:tab w:val="num" w:pos="917"/>
        </w:tabs>
        <w:ind w:left="1637" w:hanging="720"/>
      </w:pPr>
    </w:lvl>
    <w:lvl w:ilvl="3">
      <w:start w:val="1"/>
      <w:numFmt w:val="decimal"/>
      <w:lvlText w:val="%1.%2.%3.%4"/>
      <w:lvlJc w:val="left"/>
      <w:pPr>
        <w:tabs>
          <w:tab w:val="num" w:pos="917"/>
        </w:tabs>
        <w:ind w:left="1637" w:hanging="720"/>
      </w:pPr>
    </w:lvl>
    <w:lvl w:ilvl="4">
      <w:start w:val="1"/>
      <w:numFmt w:val="decimal"/>
      <w:lvlText w:val="%1.%2.%3.%4.%5"/>
      <w:lvlJc w:val="left"/>
      <w:pPr>
        <w:tabs>
          <w:tab w:val="num" w:pos="917"/>
        </w:tabs>
        <w:ind w:left="1997" w:hanging="1080"/>
      </w:pPr>
    </w:lvl>
    <w:lvl w:ilvl="5">
      <w:start w:val="1"/>
      <w:numFmt w:val="decimal"/>
      <w:lvlText w:val="%1.%2.%3.%4.%5.%6"/>
      <w:lvlJc w:val="left"/>
      <w:pPr>
        <w:tabs>
          <w:tab w:val="num" w:pos="917"/>
        </w:tabs>
        <w:ind w:left="1997" w:hanging="1080"/>
      </w:pPr>
    </w:lvl>
    <w:lvl w:ilvl="6">
      <w:start w:val="1"/>
      <w:numFmt w:val="decimal"/>
      <w:lvlText w:val="%1.%2.%3.%4.%5.%6.%7"/>
      <w:lvlJc w:val="left"/>
      <w:pPr>
        <w:tabs>
          <w:tab w:val="num" w:pos="917"/>
        </w:tabs>
        <w:ind w:left="235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917"/>
        </w:tabs>
        <w:ind w:left="235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917"/>
        </w:tabs>
        <w:ind w:left="2357" w:hanging="144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00000004"/>
    <w:multiLevelType w:val="multilevel"/>
    <w:tmpl w:val="50C60DE0"/>
    <w:name w:val="WW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color w:val="00000A"/>
        <w:kern w:val="24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749E40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00000007"/>
    <w:multiLevelType w:val="multilevel"/>
    <w:tmpl w:val="00000007"/>
    <w:name w:val="WWNum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5E3EFD"/>
    <w:multiLevelType w:val="hybridMultilevel"/>
    <w:tmpl w:val="7D7EEB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3C6755B"/>
    <w:multiLevelType w:val="multilevel"/>
    <w:tmpl w:val="F93AF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6800C77"/>
    <w:multiLevelType w:val="multilevel"/>
    <w:tmpl w:val="BBEE3FD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88A4DA8"/>
    <w:multiLevelType w:val="multilevel"/>
    <w:tmpl w:val="D1B809F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eastAsiaTheme="minorHAnsi" w:hint="default"/>
        <w:b w:val="0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E172A7B"/>
    <w:multiLevelType w:val="multilevel"/>
    <w:tmpl w:val="D4E6FC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31F4894"/>
    <w:multiLevelType w:val="hybridMultilevel"/>
    <w:tmpl w:val="54DACA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93E98"/>
    <w:multiLevelType w:val="multilevel"/>
    <w:tmpl w:val="A41437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eastAsiaTheme="minorEastAsi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eastAsiaTheme="minorEastAsia" w:hint="default"/>
      </w:rPr>
    </w:lvl>
  </w:abstractNum>
  <w:abstractNum w:abstractNumId="13" w15:restartNumberingAfterBreak="0">
    <w:nsid w:val="18B63563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9783BE4"/>
    <w:multiLevelType w:val="hybridMultilevel"/>
    <w:tmpl w:val="EAEAD498"/>
    <w:lvl w:ilvl="0" w:tplc="F15E44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B3566D1"/>
    <w:multiLevelType w:val="multilevel"/>
    <w:tmpl w:val="094E7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BCD2C4B"/>
    <w:multiLevelType w:val="multilevel"/>
    <w:tmpl w:val="F0EC25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D8778CA"/>
    <w:multiLevelType w:val="multilevel"/>
    <w:tmpl w:val="5C3E1A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DC67627"/>
    <w:multiLevelType w:val="hybridMultilevel"/>
    <w:tmpl w:val="385A3B10"/>
    <w:lvl w:ilvl="0" w:tplc="77C2EBF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D85F7D"/>
    <w:multiLevelType w:val="multilevel"/>
    <w:tmpl w:val="F9804FBE"/>
    <w:lvl w:ilvl="0">
      <w:start w:val="9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alibri" w:hAnsi="Calibri" w:cs="Calibri" w:hint="default"/>
        <w:color w:val="000000"/>
      </w:rPr>
    </w:lvl>
  </w:abstractNum>
  <w:abstractNum w:abstractNumId="20" w15:restartNumberingAfterBreak="0">
    <w:nsid w:val="20731B30"/>
    <w:multiLevelType w:val="multilevel"/>
    <w:tmpl w:val="6F20A4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1CC3F6E"/>
    <w:multiLevelType w:val="multilevel"/>
    <w:tmpl w:val="2BCC92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24697D15"/>
    <w:multiLevelType w:val="hybridMultilevel"/>
    <w:tmpl w:val="B51812C0"/>
    <w:lvl w:ilvl="0" w:tplc="A5FE6AA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28AF092E"/>
    <w:multiLevelType w:val="hybridMultilevel"/>
    <w:tmpl w:val="F3CA3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57498"/>
    <w:multiLevelType w:val="multilevel"/>
    <w:tmpl w:val="67A21152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D597CE9"/>
    <w:multiLevelType w:val="multilevel"/>
    <w:tmpl w:val="738AD6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0AB4809"/>
    <w:multiLevelType w:val="hybridMultilevel"/>
    <w:tmpl w:val="A52E78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9D0A3C"/>
    <w:multiLevelType w:val="hybridMultilevel"/>
    <w:tmpl w:val="F4B8DE80"/>
    <w:lvl w:ilvl="0" w:tplc="D5F6E81A">
      <w:start w:val="24"/>
      <w:numFmt w:val="decimal"/>
      <w:lvlText w:val="%1."/>
      <w:lvlJc w:val="left"/>
      <w:pPr>
        <w:ind w:left="107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D4555"/>
    <w:multiLevelType w:val="hybridMultilevel"/>
    <w:tmpl w:val="3A24CD56"/>
    <w:lvl w:ilvl="0" w:tplc="B1E4E62A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362745E8"/>
    <w:multiLevelType w:val="multilevel"/>
    <w:tmpl w:val="42C25A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6482054"/>
    <w:multiLevelType w:val="multilevel"/>
    <w:tmpl w:val="00CCF8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64B16F7"/>
    <w:multiLevelType w:val="hybridMultilevel"/>
    <w:tmpl w:val="735C04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7EB6555"/>
    <w:multiLevelType w:val="multilevel"/>
    <w:tmpl w:val="7842D7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A435BD4"/>
    <w:multiLevelType w:val="multilevel"/>
    <w:tmpl w:val="29BC60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CEE4015"/>
    <w:multiLevelType w:val="multilevel"/>
    <w:tmpl w:val="5406E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3F71130F"/>
    <w:multiLevelType w:val="hybridMultilevel"/>
    <w:tmpl w:val="7B60A808"/>
    <w:lvl w:ilvl="0" w:tplc="A694F54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5C1474A"/>
    <w:multiLevelType w:val="multilevel"/>
    <w:tmpl w:val="267E25E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497013AE"/>
    <w:multiLevelType w:val="hybridMultilevel"/>
    <w:tmpl w:val="5504C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502ADD"/>
    <w:multiLevelType w:val="hybridMultilevel"/>
    <w:tmpl w:val="F3CA3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87037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4DA860B9"/>
    <w:multiLevelType w:val="multilevel"/>
    <w:tmpl w:val="D6006D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FE8353F"/>
    <w:multiLevelType w:val="multilevel"/>
    <w:tmpl w:val="276EFC34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51D7502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54338DC"/>
    <w:multiLevelType w:val="multilevel"/>
    <w:tmpl w:val="1D98D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6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5661083A"/>
    <w:multiLevelType w:val="hybridMultilevel"/>
    <w:tmpl w:val="80C219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2752C72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570761B3"/>
    <w:multiLevelType w:val="multilevel"/>
    <w:tmpl w:val="C28C1A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71F0DC1"/>
    <w:multiLevelType w:val="multilevel"/>
    <w:tmpl w:val="DA7C494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1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59060F36"/>
    <w:multiLevelType w:val="hybridMultilevel"/>
    <w:tmpl w:val="DC86B672"/>
    <w:lvl w:ilvl="0" w:tplc="E5EC50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744BE1"/>
    <w:multiLevelType w:val="multilevel"/>
    <w:tmpl w:val="A53A4A88"/>
    <w:lvl w:ilvl="0">
      <w:start w:val="1"/>
      <w:numFmt w:val="decimal"/>
      <w:lvlText w:val="%1)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31D1F87"/>
    <w:multiLevelType w:val="hybridMultilevel"/>
    <w:tmpl w:val="61E04B9C"/>
    <w:lvl w:ilvl="0" w:tplc="B0681D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916A5F6">
      <w:start w:val="1"/>
      <w:numFmt w:val="decimal"/>
      <w:lvlText w:val="7.%2.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8126DE"/>
    <w:multiLevelType w:val="hybridMultilevel"/>
    <w:tmpl w:val="ACE2D1B2"/>
    <w:lvl w:ilvl="0" w:tplc="2C062730">
      <w:start w:val="1"/>
      <w:numFmt w:val="decimal"/>
      <w:lvlText w:val="%1."/>
      <w:lvlJc w:val="left"/>
      <w:pPr>
        <w:ind w:left="5832" w:hanging="360"/>
      </w:pPr>
      <w:rPr>
        <w:rFonts w:hint="default"/>
        <w:b w:val="0"/>
        <w:i w:val="0"/>
        <w:color w:val="auto"/>
      </w:rPr>
    </w:lvl>
    <w:lvl w:ilvl="1" w:tplc="3F868A38">
      <w:start w:val="1"/>
      <w:numFmt w:val="bullet"/>
      <w:lvlText w:val=""/>
      <w:lvlJc w:val="left"/>
      <w:pPr>
        <w:ind w:left="6552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7272" w:hanging="180"/>
      </w:pPr>
    </w:lvl>
    <w:lvl w:ilvl="3" w:tplc="0415000F" w:tentative="1">
      <w:start w:val="1"/>
      <w:numFmt w:val="decimal"/>
      <w:lvlText w:val="%4."/>
      <w:lvlJc w:val="left"/>
      <w:pPr>
        <w:ind w:left="7992" w:hanging="360"/>
      </w:pPr>
    </w:lvl>
    <w:lvl w:ilvl="4" w:tplc="04150019" w:tentative="1">
      <w:start w:val="1"/>
      <w:numFmt w:val="lowerLetter"/>
      <w:lvlText w:val="%5."/>
      <w:lvlJc w:val="left"/>
      <w:pPr>
        <w:ind w:left="8712" w:hanging="360"/>
      </w:pPr>
    </w:lvl>
    <w:lvl w:ilvl="5" w:tplc="0415001B" w:tentative="1">
      <w:start w:val="1"/>
      <w:numFmt w:val="lowerRoman"/>
      <w:lvlText w:val="%6."/>
      <w:lvlJc w:val="right"/>
      <w:pPr>
        <w:ind w:left="9432" w:hanging="180"/>
      </w:pPr>
    </w:lvl>
    <w:lvl w:ilvl="6" w:tplc="0415000F" w:tentative="1">
      <w:start w:val="1"/>
      <w:numFmt w:val="decimal"/>
      <w:lvlText w:val="%7."/>
      <w:lvlJc w:val="left"/>
      <w:pPr>
        <w:ind w:left="10152" w:hanging="360"/>
      </w:pPr>
    </w:lvl>
    <w:lvl w:ilvl="7" w:tplc="04150019" w:tentative="1">
      <w:start w:val="1"/>
      <w:numFmt w:val="lowerLetter"/>
      <w:lvlText w:val="%8."/>
      <w:lvlJc w:val="left"/>
      <w:pPr>
        <w:ind w:left="10872" w:hanging="360"/>
      </w:pPr>
    </w:lvl>
    <w:lvl w:ilvl="8" w:tplc="0415001B" w:tentative="1">
      <w:start w:val="1"/>
      <w:numFmt w:val="lowerRoman"/>
      <w:lvlText w:val="%9."/>
      <w:lvlJc w:val="right"/>
      <w:pPr>
        <w:ind w:left="11592" w:hanging="180"/>
      </w:pPr>
    </w:lvl>
  </w:abstractNum>
  <w:abstractNum w:abstractNumId="51" w15:restartNumberingAfterBreak="0">
    <w:nsid w:val="65327262"/>
    <w:multiLevelType w:val="multilevel"/>
    <w:tmpl w:val="D4E6FC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676E24C1"/>
    <w:multiLevelType w:val="multilevel"/>
    <w:tmpl w:val="840A0C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3" w15:restartNumberingAfterBreak="0">
    <w:nsid w:val="6B777898"/>
    <w:multiLevelType w:val="hybridMultilevel"/>
    <w:tmpl w:val="DE526F2C"/>
    <w:lvl w:ilvl="0" w:tplc="74C665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color w:val="auto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C40042"/>
    <w:multiLevelType w:val="hybridMultilevel"/>
    <w:tmpl w:val="24C04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A6BA56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Times New Roman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51787B"/>
    <w:multiLevelType w:val="hybridMultilevel"/>
    <w:tmpl w:val="51628F44"/>
    <w:lvl w:ilvl="0" w:tplc="A728290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646C25"/>
    <w:multiLevelType w:val="hybridMultilevel"/>
    <w:tmpl w:val="7D7EEB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EE813EB"/>
    <w:multiLevelType w:val="hybridMultilevel"/>
    <w:tmpl w:val="9F865782"/>
    <w:lvl w:ilvl="0" w:tplc="E9BC8FA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6EE93916"/>
    <w:multiLevelType w:val="multilevel"/>
    <w:tmpl w:val="5D7CCF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9" w15:restartNumberingAfterBreak="0">
    <w:nsid w:val="6EEF1333"/>
    <w:multiLevelType w:val="multilevel"/>
    <w:tmpl w:val="0706BDCA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1732206"/>
    <w:multiLevelType w:val="hybridMultilevel"/>
    <w:tmpl w:val="F4749FA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34022D3"/>
    <w:multiLevelType w:val="multilevel"/>
    <w:tmpl w:val="6B9485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788F6124"/>
    <w:multiLevelType w:val="multilevel"/>
    <w:tmpl w:val="14E4DF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360" w:hanging="360"/>
      </w:pPr>
      <w:rPr>
        <w:rFonts w:eastAsiaTheme="minorHAns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7FC02CDB"/>
    <w:multiLevelType w:val="multilevel"/>
    <w:tmpl w:val="378C80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7FD5576E"/>
    <w:multiLevelType w:val="multilevel"/>
    <w:tmpl w:val="CA5A60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5"/>
  </w:num>
  <w:num w:numId="5">
    <w:abstractNumId w:val="52"/>
  </w:num>
  <w:num w:numId="6">
    <w:abstractNumId w:val="31"/>
  </w:num>
  <w:num w:numId="7">
    <w:abstractNumId w:val="25"/>
  </w:num>
  <w:num w:numId="8">
    <w:abstractNumId w:val="41"/>
  </w:num>
  <w:num w:numId="9">
    <w:abstractNumId w:val="24"/>
  </w:num>
  <w:num w:numId="10">
    <w:abstractNumId w:val="59"/>
  </w:num>
  <w:num w:numId="11">
    <w:abstractNumId w:val="48"/>
  </w:num>
  <w:num w:numId="12">
    <w:abstractNumId w:val="29"/>
  </w:num>
  <w:num w:numId="13">
    <w:abstractNumId w:val="10"/>
  </w:num>
  <w:num w:numId="14">
    <w:abstractNumId w:val="51"/>
  </w:num>
  <w:num w:numId="15">
    <w:abstractNumId w:val="36"/>
  </w:num>
  <w:num w:numId="16">
    <w:abstractNumId w:val="8"/>
  </w:num>
  <w:num w:numId="17">
    <w:abstractNumId w:val="63"/>
  </w:num>
  <w:num w:numId="18">
    <w:abstractNumId w:val="20"/>
  </w:num>
  <w:num w:numId="19">
    <w:abstractNumId w:val="6"/>
  </w:num>
  <w:num w:numId="20">
    <w:abstractNumId w:val="56"/>
  </w:num>
  <w:num w:numId="21">
    <w:abstractNumId w:val="39"/>
  </w:num>
  <w:num w:numId="22">
    <w:abstractNumId w:val="40"/>
  </w:num>
  <w:num w:numId="23">
    <w:abstractNumId w:val="46"/>
  </w:num>
  <w:num w:numId="24">
    <w:abstractNumId w:val="19"/>
  </w:num>
  <w:num w:numId="25">
    <w:abstractNumId w:val="33"/>
  </w:num>
  <w:num w:numId="26">
    <w:abstractNumId w:val="50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8"/>
  </w:num>
  <w:num w:numId="29">
    <w:abstractNumId w:val="38"/>
  </w:num>
  <w:num w:numId="30">
    <w:abstractNumId w:val="44"/>
  </w:num>
  <w:num w:numId="31">
    <w:abstractNumId w:val="22"/>
  </w:num>
  <w:num w:numId="32">
    <w:abstractNumId w:val="14"/>
  </w:num>
  <w:num w:numId="33">
    <w:abstractNumId w:val="17"/>
  </w:num>
  <w:num w:numId="34">
    <w:abstractNumId w:val="64"/>
  </w:num>
  <w:num w:numId="35">
    <w:abstractNumId w:val="43"/>
  </w:num>
  <w:num w:numId="36">
    <w:abstractNumId w:val="21"/>
  </w:num>
  <w:num w:numId="37">
    <w:abstractNumId w:val="26"/>
  </w:num>
  <w:num w:numId="38">
    <w:abstractNumId w:val="61"/>
  </w:num>
  <w:num w:numId="39">
    <w:abstractNumId w:val="9"/>
  </w:num>
  <w:num w:numId="40">
    <w:abstractNumId w:val="32"/>
  </w:num>
  <w:num w:numId="41">
    <w:abstractNumId w:val="62"/>
  </w:num>
  <w:num w:numId="42">
    <w:abstractNumId w:val="54"/>
  </w:num>
  <w:num w:numId="4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</w:num>
  <w:num w:numId="45">
    <w:abstractNumId w:val="16"/>
  </w:num>
  <w:num w:numId="46">
    <w:abstractNumId w:val="28"/>
  </w:num>
  <w:num w:numId="47">
    <w:abstractNumId w:val="55"/>
  </w:num>
  <w:num w:numId="48">
    <w:abstractNumId w:val="11"/>
  </w:num>
  <w:num w:numId="49">
    <w:abstractNumId w:val="30"/>
  </w:num>
  <w:num w:numId="50">
    <w:abstractNumId w:val="60"/>
  </w:num>
  <w:num w:numId="51">
    <w:abstractNumId w:val="23"/>
  </w:num>
  <w:num w:numId="52">
    <w:abstractNumId w:val="53"/>
  </w:num>
  <w:num w:numId="53">
    <w:abstractNumId w:val="57"/>
  </w:num>
  <w:num w:numId="54">
    <w:abstractNumId w:val="7"/>
  </w:num>
  <w:num w:numId="55">
    <w:abstractNumId w:val="34"/>
  </w:num>
  <w:num w:numId="56">
    <w:abstractNumId w:val="37"/>
  </w:num>
  <w:num w:numId="57">
    <w:abstractNumId w:val="35"/>
  </w:num>
  <w:num w:numId="58">
    <w:abstractNumId w:val="12"/>
  </w:num>
  <w:num w:numId="59">
    <w:abstractNumId w:val="13"/>
  </w:num>
  <w:num w:numId="60">
    <w:abstractNumId w:val="49"/>
  </w:num>
  <w:num w:numId="61">
    <w:abstractNumId w:val="18"/>
  </w:num>
  <w:num w:numId="62">
    <w:abstractNumId w:val="15"/>
  </w:num>
  <w:num w:numId="63">
    <w:abstractNumId w:val="2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EC9"/>
    <w:rsid w:val="00013024"/>
    <w:rsid w:val="000233C1"/>
    <w:rsid w:val="00030203"/>
    <w:rsid w:val="000315F9"/>
    <w:rsid w:val="00034BF8"/>
    <w:rsid w:val="000474D8"/>
    <w:rsid w:val="00051364"/>
    <w:rsid w:val="00051FA3"/>
    <w:rsid w:val="00053ABD"/>
    <w:rsid w:val="00054026"/>
    <w:rsid w:val="00057B34"/>
    <w:rsid w:val="000621BD"/>
    <w:rsid w:val="0007439B"/>
    <w:rsid w:val="000748FF"/>
    <w:rsid w:val="00082344"/>
    <w:rsid w:val="000840EE"/>
    <w:rsid w:val="00086337"/>
    <w:rsid w:val="000863E2"/>
    <w:rsid w:val="00093B95"/>
    <w:rsid w:val="00094BAF"/>
    <w:rsid w:val="000958CB"/>
    <w:rsid w:val="000A06BF"/>
    <w:rsid w:val="000B12DE"/>
    <w:rsid w:val="000B1EB3"/>
    <w:rsid w:val="000B7C74"/>
    <w:rsid w:val="000B7F82"/>
    <w:rsid w:val="000C09EC"/>
    <w:rsid w:val="000D08C7"/>
    <w:rsid w:val="000D702B"/>
    <w:rsid w:val="000E711D"/>
    <w:rsid w:val="000F6D9B"/>
    <w:rsid w:val="00112D1A"/>
    <w:rsid w:val="00113739"/>
    <w:rsid w:val="00116C3E"/>
    <w:rsid w:val="001174B0"/>
    <w:rsid w:val="00117CA9"/>
    <w:rsid w:val="00125377"/>
    <w:rsid w:val="00126190"/>
    <w:rsid w:val="00130D74"/>
    <w:rsid w:val="00136AA4"/>
    <w:rsid w:val="001515C8"/>
    <w:rsid w:val="00155311"/>
    <w:rsid w:val="00156772"/>
    <w:rsid w:val="00156D1C"/>
    <w:rsid w:val="00164381"/>
    <w:rsid w:val="001700C2"/>
    <w:rsid w:val="00173FF4"/>
    <w:rsid w:val="00193742"/>
    <w:rsid w:val="0019669C"/>
    <w:rsid w:val="00196FDC"/>
    <w:rsid w:val="001A1566"/>
    <w:rsid w:val="001A3231"/>
    <w:rsid w:val="001A4F3F"/>
    <w:rsid w:val="001A6970"/>
    <w:rsid w:val="001B131E"/>
    <w:rsid w:val="001B2C0E"/>
    <w:rsid w:val="001B550D"/>
    <w:rsid w:val="001B5F68"/>
    <w:rsid w:val="001C40C2"/>
    <w:rsid w:val="001C6B24"/>
    <w:rsid w:val="001D12E9"/>
    <w:rsid w:val="001D56C5"/>
    <w:rsid w:val="001E21C1"/>
    <w:rsid w:val="001E6A74"/>
    <w:rsid w:val="001E7D6F"/>
    <w:rsid w:val="001F1004"/>
    <w:rsid w:val="00201A44"/>
    <w:rsid w:val="00216BFA"/>
    <w:rsid w:val="002170A3"/>
    <w:rsid w:val="00221403"/>
    <w:rsid w:val="002234B3"/>
    <w:rsid w:val="00223B96"/>
    <w:rsid w:val="002249D4"/>
    <w:rsid w:val="00225F8E"/>
    <w:rsid w:val="00231EC7"/>
    <w:rsid w:val="00232013"/>
    <w:rsid w:val="002412C9"/>
    <w:rsid w:val="002465B0"/>
    <w:rsid w:val="00251315"/>
    <w:rsid w:val="00252FC2"/>
    <w:rsid w:val="00253B72"/>
    <w:rsid w:val="002559E8"/>
    <w:rsid w:val="00256514"/>
    <w:rsid w:val="00261D19"/>
    <w:rsid w:val="00286AC7"/>
    <w:rsid w:val="002875BF"/>
    <w:rsid w:val="0029746F"/>
    <w:rsid w:val="002A27E0"/>
    <w:rsid w:val="002A3E80"/>
    <w:rsid w:val="002B51F0"/>
    <w:rsid w:val="002C4B59"/>
    <w:rsid w:val="002C637B"/>
    <w:rsid w:val="002C6FEB"/>
    <w:rsid w:val="002D69EA"/>
    <w:rsid w:val="002E443B"/>
    <w:rsid w:val="002F3229"/>
    <w:rsid w:val="003013B0"/>
    <w:rsid w:val="00305F12"/>
    <w:rsid w:val="00307E7E"/>
    <w:rsid w:val="00311A5E"/>
    <w:rsid w:val="0032059E"/>
    <w:rsid w:val="00326702"/>
    <w:rsid w:val="0033009E"/>
    <w:rsid w:val="00351438"/>
    <w:rsid w:val="00353B45"/>
    <w:rsid w:val="00357480"/>
    <w:rsid w:val="00360133"/>
    <w:rsid w:val="00366B36"/>
    <w:rsid w:val="00373B13"/>
    <w:rsid w:val="00376176"/>
    <w:rsid w:val="003927EC"/>
    <w:rsid w:val="00394BEE"/>
    <w:rsid w:val="00397002"/>
    <w:rsid w:val="003A59B7"/>
    <w:rsid w:val="003B6790"/>
    <w:rsid w:val="003C0EA3"/>
    <w:rsid w:val="003C2441"/>
    <w:rsid w:val="003C77EE"/>
    <w:rsid w:val="003D24D4"/>
    <w:rsid w:val="003E31AB"/>
    <w:rsid w:val="003F2CED"/>
    <w:rsid w:val="003F4F8E"/>
    <w:rsid w:val="004225CA"/>
    <w:rsid w:val="00424935"/>
    <w:rsid w:val="00436474"/>
    <w:rsid w:val="00452728"/>
    <w:rsid w:val="00460D82"/>
    <w:rsid w:val="00474689"/>
    <w:rsid w:val="00475C15"/>
    <w:rsid w:val="00476192"/>
    <w:rsid w:val="004765D7"/>
    <w:rsid w:val="00494D09"/>
    <w:rsid w:val="00495B07"/>
    <w:rsid w:val="00496C0C"/>
    <w:rsid w:val="004A7393"/>
    <w:rsid w:val="004B286D"/>
    <w:rsid w:val="004B3E64"/>
    <w:rsid w:val="004C52FF"/>
    <w:rsid w:val="004D2297"/>
    <w:rsid w:val="004D6B2F"/>
    <w:rsid w:val="004E10DC"/>
    <w:rsid w:val="004E1948"/>
    <w:rsid w:val="004E38CB"/>
    <w:rsid w:val="004F1749"/>
    <w:rsid w:val="004F3A56"/>
    <w:rsid w:val="004F3FFB"/>
    <w:rsid w:val="005001AD"/>
    <w:rsid w:val="00515B1D"/>
    <w:rsid w:val="0051652C"/>
    <w:rsid w:val="005230F1"/>
    <w:rsid w:val="00537651"/>
    <w:rsid w:val="005608D1"/>
    <w:rsid w:val="0056111E"/>
    <w:rsid w:val="005701E8"/>
    <w:rsid w:val="00585D08"/>
    <w:rsid w:val="005878B9"/>
    <w:rsid w:val="005A3E24"/>
    <w:rsid w:val="005A7336"/>
    <w:rsid w:val="005B2974"/>
    <w:rsid w:val="005C51A1"/>
    <w:rsid w:val="005D0771"/>
    <w:rsid w:val="005D4F20"/>
    <w:rsid w:val="005D524B"/>
    <w:rsid w:val="005E1047"/>
    <w:rsid w:val="005E31D4"/>
    <w:rsid w:val="005F10AF"/>
    <w:rsid w:val="00603DD0"/>
    <w:rsid w:val="00606311"/>
    <w:rsid w:val="006126E2"/>
    <w:rsid w:val="00641AF3"/>
    <w:rsid w:val="00642802"/>
    <w:rsid w:val="00644C0F"/>
    <w:rsid w:val="00646BAE"/>
    <w:rsid w:val="00656DDD"/>
    <w:rsid w:val="0066065F"/>
    <w:rsid w:val="00674F3C"/>
    <w:rsid w:val="00682390"/>
    <w:rsid w:val="00682C3C"/>
    <w:rsid w:val="00690D90"/>
    <w:rsid w:val="00696175"/>
    <w:rsid w:val="006B3D0F"/>
    <w:rsid w:val="006B4E58"/>
    <w:rsid w:val="006C35FA"/>
    <w:rsid w:val="006C3F9D"/>
    <w:rsid w:val="006C7EB2"/>
    <w:rsid w:val="006D0E2F"/>
    <w:rsid w:val="006D301D"/>
    <w:rsid w:val="006E7EC9"/>
    <w:rsid w:val="006F0D5D"/>
    <w:rsid w:val="00700DF7"/>
    <w:rsid w:val="0070341F"/>
    <w:rsid w:val="0070364E"/>
    <w:rsid w:val="007113BE"/>
    <w:rsid w:val="007137C6"/>
    <w:rsid w:val="00721385"/>
    <w:rsid w:val="0072253C"/>
    <w:rsid w:val="00722AF6"/>
    <w:rsid w:val="00735C20"/>
    <w:rsid w:val="00736F99"/>
    <w:rsid w:val="00751566"/>
    <w:rsid w:val="00754F65"/>
    <w:rsid w:val="00755362"/>
    <w:rsid w:val="00755693"/>
    <w:rsid w:val="00771142"/>
    <w:rsid w:val="00783EFD"/>
    <w:rsid w:val="00784A63"/>
    <w:rsid w:val="00792661"/>
    <w:rsid w:val="00795E3F"/>
    <w:rsid w:val="007A7BF9"/>
    <w:rsid w:val="007C6170"/>
    <w:rsid w:val="007C76FE"/>
    <w:rsid w:val="007D41EE"/>
    <w:rsid w:val="007E266D"/>
    <w:rsid w:val="007F032B"/>
    <w:rsid w:val="007F13DF"/>
    <w:rsid w:val="007F63F1"/>
    <w:rsid w:val="00810E87"/>
    <w:rsid w:val="0082360A"/>
    <w:rsid w:val="00825713"/>
    <w:rsid w:val="00835A2D"/>
    <w:rsid w:val="00836FE1"/>
    <w:rsid w:val="0084142B"/>
    <w:rsid w:val="00845430"/>
    <w:rsid w:val="00845524"/>
    <w:rsid w:val="00857530"/>
    <w:rsid w:val="008775A5"/>
    <w:rsid w:val="00885A6F"/>
    <w:rsid w:val="0088635F"/>
    <w:rsid w:val="0088719E"/>
    <w:rsid w:val="00887D12"/>
    <w:rsid w:val="0089455B"/>
    <w:rsid w:val="0089577D"/>
    <w:rsid w:val="008B283D"/>
    <w:rsid w:val="008C6041"/>
    <w:rsid w:val="008D4A6E"/>
    <w:rsid w:val="008D52FC"/>
    <w:rsid w:val="008D6246"/>
    <w:rsid w:val="008E3D8B"/>
    <w:rsid w:val="008E5C51"/>
    <w:rsid w:val="00940355"/>
    <w:rsid w:val="00942304"/>
    <w:rsid w:val="009456FD"/>
    <w:rsid w:val="00957441"/>
    <w:rsid w:val="0096052A"/>
    <w:rsid w:val="009615DB"/>
    <w:rsid w:val="00973F13"/>
    <w:rsid w:val="00977A7B"/>
    <w:rsid w:val="009905DD"/>
    <w:rsid w:val="00993823"/>
    <w:rsid w:val="009B1917"/>
    <w:rsid w:val="009C1502"/>
    <w:rsid w:val="009C6683"/>
    <w:rsid w:val="009D33FD"/>
    <w:rsid w:val="009F5BD6"/>
    <w:rsid w:val="00A00AEF"/>
    <w:rsid w:val="00A01436"/>
    <w:rsid w:val="00A02AAB"/>
    <w:rsid w:val="00A069AE"/>
    <w:rsid w:val="00A13715"/>
    <w:rsid w:val="00A13FE1"/>
    <w:rsid w:val="00A20DE8"/>
    <w:rsid w:val="00A24918"/>
    <w:rsid w:val="00A2579C"/>
    <w:rsid w:val="00A266D2"/>
    <w:rsid w:val="00A26DD9"/>
    <w:rsid w:val="00A36986"/>
    <w:rsid w:val="00A40B90"/>
    <w:rsid w:val="00A457CB"/>
    <w:rsid w:val="00A45F22"/>
    <w:rsid w:val="00A55EA4"/>
    <w:rsid w:val="00A77FDA"/>
    <w:rsid w:val="00AA4025"/>
    <w:rsid w:val="00AA4AA5"/>
    <w:rsid w:val="00AC5877"/>
    <w:rsid w:val="00AE3560"/>
    <w:rsid w:val="00AF1013"/>
    <w:rsid w:val="00AF1E22"/>
    <w:rsid w:val="00B032F6"/>
    <w:rsid w:val="00B0553B"/>
    <w:rsid w:val="00B065D8"/>
    <w:rsid w:val="00B07F56"/>
    <w:rsid w:val="00B13506"/>
    <w:rsid w:val="00B176FF"/>
    <w:rsid w:val="00B218FF"/>
    <w:rsid w:val="00B32EE9"/>
    <w:rsid w:val="00B442AC"/>
    <w:rsid w:val="00B5191A"/>
    <w:rsid w:val="00B51FFE"/>
    <w:rsid w:val="00B657BF"/>
    <w:rsid w:val="00B6631B"/>
    <w:rsid w:val="00B73A2B"/>
    <w:rsid w:val="00B741D6"/>
    <w:rsid w:val="00B91044"/>
    <w:rsid w:val="00B9117E"/>
    <w:rsid w:val="00B95C0C"/>
    <w:rsid w:val="00B979E9"/>
    <w:rsid w:val="00BA338E"/>
    <w:rsid w:val="00BA489B"/>
    <w:rsid w:val="00BA694D"/>
    <w:rsid w:val="00BB312C"/>
    <w:rsid w:val="00BB7280"/>
    <w:rsid w:val="00BB7711"/>
    <w:rsid w:val="00BE0C93"/>
    <w:rsid w:val="00C00B23"/>
    <w:rsid w:val="00C01F06"/>
    <w:rsid w:val="00C01FDA"/>
    <w:rsid w:val="00C12CAF"/>
    <w:rsid w:val="00C17B02"/>
    <w:rsid w:val="00C22FD6"/>
    <w:rsid w:val="00C25C25"/>
    <w:rsid w:val="00C26057"/>
    <w:rsid w:val="00C31550"/>
    <w:rsid w:val="00C41C0C"/>
    <w:rsid w:val="00C50113"/>
    <w:rsid w:val="00C5124C"/>
    <w:rsid w:val="00C55C48"/>
    <w:rsid w:val="00C5709D"/>
    <w:rsid w:val="00C64B32"/>
    <w:rsid w:val="00C65B73"/>
    <w:rsid w:val="00C671BE"/>
    <w:rsid w:val="00C67D2A"/>
    <w:rsid w:val="00C7051E"/>
    <w:rsid w:val="00C84BA0"/>
    <w:rsid w:val="00C871E4"/>
    <w:rsid w:val="00C87553"/>
    <w:rsid w:val="00C877FD"/>
    <w:rsid w:val="00C922A4"/>
    <w:rsid w:val="00C9376A"/>
    <w:rsid w:val="00CA06EB"/>
    <w:rsid w:val="00CB759A"/>
    <w:rsid w:val="00CC408D"/>
    <w:rsid w:val="00CD4338"/>
    <w:rsid w:val="00CE02BE"/>
    <w:rsid w:val="00CE34C5"/>
    <w:rsid w:val="00CF2E8E"/>
    <w:rsid w:val="00CF76A0"/>
    <w:rsid w:val="00D02B29"/>
    <w:rsid w:val="00D077F8"/>
    <w:rsid w:val="00D1707F"/>
    <w:rsid w:val="00D442D8"/>
    <w:rsid w:val="00D54D46"/>
    <w:rsid w:val="00D56074"/>
    <w:rsid w:val="00D60B59"/>
    <w:rsid w:val="00D67248"/>
    <w:rsid w:val="00D7523D"/>
    <w:rsid w:val="00D84CBC"/>
    <w:rsid w:val="00D8772C"/>
    <w:rsid w:val="00D933B4"/>
    <w:rsid w:val="00D95D74"/>
    <w:rsid w:val="00D972CF"/>
    <w:rsid w:val="00DB1441"/>
    <w:rsid w:val="00DB6E99"/>
    <w:rsid w:val="00DB796C"/>
    <w:rsid w:val="00DB7BB7"/>
    <w:rsid w:val="00DE591A"/>
    <w:rsid w:val="00DF5B21"/>
    <w:rsid w:val="00E01021"/>
    <w:rsid w:val="00E028DA"/>
    <w:rsid w:val="00E03BB9"/>
    <w:rsid w:val="00E12B44"/>
    <w:rsid w:val="00E2613A"/>
    <w:rsid w:val="00E360F5"/>
    <w:rsid w:val="00E37707"/>
    <w:rsid w:val="00E50EBC"/>
    <w:rsid w:val="00E52E67"/>
    <w:rsid w:val="00E55878"/>
    <w:rsid w:val="00E65059"/>
    <w:rsid w:val="00E6668B"/>
    <w:rsid w:val="00E746FC"/>
    <w:rsid w:val="00E75909"/>
    <w:rsid w:val="00E84ABC"/>
    <w:rsid w:val="00E9274A"/>
    <w:rsid w:val="00E92F13"/>
    <w:rsid w:val="00EB4EA1"/>
    <w:rsid w:val="00EC3F54"/>
    <w:rsid w:val="00EC44E0"/>
    <w:rsid w:val="00ED382C"/>
    <w:rsid w:val="00ED5102"/>
    <w:rsid w:val="00EE56B2"/>
    <w:rsid w:val="00EE6FD5"/>
    <w:rsid w:val="00EE798B"/>
    <w:rsid w:val="00EF08BD"/>
    <w:rsid w:val="00F1630A"/>
    <w:rsid w:val="00F260F1"/>
    <w:rsid w:val="00F2705B"/>
    <w:rsid w:val="00F35187"/>
    <w:rsid w:val="00F45EF0"/>
    <w:rsid w:val="00F5035E"/>
    <w:rsid w:val="00F7604A"/>
    <w:rsid w:val="00F832FC"/>
    <w:rsid w:val="00F964E4"/>
    <w:rsid w:val="00F97C43"/>
    <w:rsid w:val="00FA6D46"/>
    <w:rsid w:val="00FB00A5"/>
    <w:rsid w:val="00FB1319"/>
    <w:rsid w:val="00FC4D72"/>
    <w:rsid w:val="00FC57F1"/>
    <w:rsid w:val="00FD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DFF64F6"/>
  <w15:chartTrackingRefBased/>
  <w15:docId w15:val="{BDEC03E3-03E6-4604-A442-043F4622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5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EC9"/>
  </w:style>
  <w:style w:type="paragraph" w:styleId="Stopka">
    <w:name w:val="footer"/>
    <w:basedOn w:val="Normalny"/>
    <w:link w:val="Stopka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EC9"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84A63"/>
    <w:pPr>
      <w:spacing w:line="240" w:lineRule="auto"/>
      <w:ind w:left="720"/>
      <w:contextualSpacing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rsid w:val="00784A63"/>
    <w:pPr>
      <w:spacing w:line="240" w:lineRule="auto"/>
    </w:pPr>
    <w:rPr>
      <w:rFonts w:ascii="Courier New" w:hAnsi="Courier New" w:cs="Courier New"/>
      <w:sz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84A63"/>
    <w:rPr>
      <w:rFonts w:ascii="Courier New" w:eastAsia="Times New Roman" w:hAnsi="Courier New" w:cs="Courier New"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 w:cs="Courier New"/>
      <w:color w:val="000000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84A63"/>
    <w:rPr>
      <w:rFonts w:ascii="Courier New" w:eastAsia="Calibri" w:hAnsi="Courier New" w:cs="Courier New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84A63"/>
    <w:pPr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84A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A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4A6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4A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784A63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63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635F"/>
    <w:pPr>
      <w:ind w:left="720"/>
    </w:pPr>
  </w:style>
  <w:style w:type="paragraph" w:customStyle="1" w:styleId="Akapitzlist3">
    <w:name w:val="Akapit z listą3"/>
    <w:basedOn w:val="Normalny"/>
    <w:rsid w:val="0088635F"/>
    <w:pPr>
      <w:ind w:left="720"/>
    </w:pPr>
  </w:style>
  <w:style w:type="paragraph" w:customStyle="1" w:styleId="Default">
    <w:name w:val="Default"/>
    <w:basedOn w:val="Normalny"/>
    <w:rsid w:val="00B065D8"/>
    <w:pPr>
      <w:suppressAutoHyphens w:val="0"/>
      <w:autoSpaceDE w:val="0"/>
      <w:autoSpaceDN w:val="0"/>
      <w:spacing w:line="240" w:lineRule="auto"/>
    </w:pPr>
    <w:rPr>
      <w:rFonts w:ascii="Calibri" w:eastAsiaTheme="minorHAnsi" w:hAnsi="Calibri" w:cs="Calibri"/>
      <w:color w:val="000000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C17B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7B02"/>
    <w:rPr>
      <w:color w:val="808080"/>
      <w:shd w:val="clear" w:color="auto" w:fill="E6E6E6"/>
    </w:rPr>
  </w:style>
  <w:style w:type="character" w:customStyle="1" w:styleId="Teksttreci2">
    <w:name w:val="Tekst treści (2)_"/>
    <w:link w:val="Teksttreci20"/>
    <w:rsid w:val="00252F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link w:val="Nagwek20"/>
    <w:rsid w:val="00252FC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52FC2"/>
    <w:pPr>
      <w:widowControl w:val="0"/>
      <w:shd w:val="clear" w:color="auto" w:fill="FFFFFF"/>
      <w:suppressAutoHyphens w:val="0"/>
      <w:spacing w:before="120" w:after="240" w:line="0" w:lineRule="atLeast"/>
      <w:ind w:hanging="620"/>
      <w:jc w:val="center"/>
    </w:pPr>
    <w:rPr>
      <w:kern w:val="0"/>
      <w:sz w:val="22"/>
      <w:szCs w:val="22"/>
      <w:lang w:eastAsia="en-US"/>
    </w:rPr>
  </w:style>
  <w:style w:type="paragraph" w:customStyle="1" w:styleId="Nagwek20">
    <w:name w:val="Nagłówek #2"/>
    <w:basedOn w:val="Normalny"/>
    <w:link w:val="Nagwek2"/>
    <w:rsid w:val="00252FC2"/>
    <w:pPr>
      <w:widowControl w:val="0"/>
      <w:shd w:val="clear" w:color="auto" w:fill="FFFFFF"/>
      <w:suppressAutoHyphens w:val="0"/>
      <w:spacing w:before="240" w:after="240" w:line="0" w:lineRule="atLeast"/>
      <w:jc w:val="center"/>
      <w:outlineLvl w:val="1"/>
    </w:pPr>
    <w:rPr>
      <w:b/>
      <w:bCs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52FC2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C43"/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C43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B73A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B73A2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B73A2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34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341F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341F"/>
    <w:rPr>
      <w:vertAlign w:val="superscript"/>
    </w:rPr>
  </w:style>
  <w:style w:type="character" w:customStyle="1" w:styleId="Znakiprzypiswdolnych">
    <w:name w:val="Znaki przypisów dolnych"/>
    <w:rsid w:val="00C67D2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E31D4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styleId="Poprawka">
    <w:name w:val="Revision"/>
    <w:hidden/>
    <w:uiPriority w:val="99"/>
    <w:semiHidden/>
    <w:rsid w:val="001B550D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59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435A5-E735-4539-B4B5-7B9BD173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2836</Words>
  <Characters>17019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Kraszewska</dc:creator>
  <cp:keywords/>
  <dc:description/>
  <cp:lastModifiedBy>Magdalena Warczyńska</cp:lastModifiedBy>
  <cp:revision>4</cp:revision>
  <cp:lastPrinted>2018-02-01T09:13:00Z</cp:lastPrinted>
  <dcterms:created xsi:type="dcterms:W3CDTF">2022-02-23T11:18:00Z</dcterms:created>
  <dcterms:modified xsi:type="dcterms:W3CDTF">2022-04-27T08:49:00Z</dcterms:modified>
</cp:coreProperties>
</file>